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7F0" w:rsidRDefault="00E517F0" w:rsidP="00E517F0">
      <w:pPr>
        <w:pStyle w:val="NormaleWeb"/>
        <w:spacing w:after="0"/>
        <w:jc w:val="center"/>
      </w:pPr>
      <w:r>
        <w:rPr>
          <w:b/>
          <w:bCs/>
        </w:rPr>
        <w:t>Convenzione fra Regione Toscana - Soggetto Aggregatore e Consorzio Leonardo Servizi e Lavori, Società Cooperativa Consortile Stabile</w:t>
      </w:r>
    </w:p>
    <w:p w:rsidR="00E517F0" w:rsidRDefault="00E517F0" w:rsidP="00E517F0">
      <w:pPr>
        <w:pStyle w:val="NormaleWeb"/>
        <w:spacing w:after="0"/>
        <w:jc w:val="center"/>
      </w:pPr>
      <w:r>
        <w:rPr>
          <w:b/>
          <w:bCs/>
        </w:rPr>
        <w:t xml:space="preserve">avente ad oggetto l’affidamento del </w:t>
      </w:r>
    </w:p>
    <w:p w:rsidR="00E517F0" w:rsidRDefault="00E517F0" w:rsidP="00E517F0">
      <w:pPr>
        <w:pStyle w:val="NormaleWeb"/>
        <w:spacing w:after="0"/>
        <w:jc w:val="center"/>
      </w:pPr>
      <w:r>
        <w:t>“</w:t>
      </w:r>
      <w:r>
        <w:rPr>
          <w:b/>
          <w:bCs/>
        </w:rPr>
        <w:t xml:space="preserve">SERVIZIO di PULIZIE, SANIFICAZIONE E ALTRI SERVIZI CONNESSI” </w:t>
      </w:r>
    </w:p>
    <w:p w:rsidR="00E517F0" w:rsidRDefault="00E517F0" w:rsidP="00E517F0">
      <w:pPr>
        <w:pStyle w:val="NormaleWeb"/>
        <w:spacing w:after="0"/>
        <w:jc w:val="center"/>
      </w:pPr>
      <w:r>
        <w:rPr>
          <w:b/>
          <w:bCs/>
        </w:rPr>
        <w:t xml:space="preserve">Lotto n. 3 CIG (della convenzione) 666030518F </w:t>
      </w:r>
    </w:p>
    <w:p w:rsidR="00E517F0" w:rsidRDefault="00E517F0" w:rsidP="00E517F0">
      <w:pPr>
        <w:pStyle w:val="NormaleWeb"/>
        <w:spacing w:after="0"/>
        <w:jc w:val="center"/>
      </w:pPr>
      <w:r>
        <w:t>ATTO di ADESIONE</w:t>
      </w:r>
    </w:p>
    <w:p w:rsidR="00E517F0" w:rsidRDefault="00E517F0" w:rsidP="00E517F0">
      <w:pPr>
        <w:pStyle w:val="NormaleWeb"/>
        <w:spacing w:after="0" w:line="360" w:lineRule="auto"/>
        <w:jc w:val="both"/>
      </w:pPr>
      <w:r>
        <w:t>IRPET – Istituto Regionale per la Programmazione Economica della Toscana, con sede legale in Firenze, via Pietro Dazzi , n.1, codice fiscale e partita IVA 04355350481, rappresentato da Simone Bertini, nato a Pontedera (PI) il 09/05/1971 e domiciliato presso la sede dell’Ente, il quale interviene nella sua qualità di Dirigente del Servizio giuridico e amministrativo, autorizzato ai sensi dell'art. 16, comma 1, lettera a), del vigente regolamento di organizzazione dell'IRPET ad impegnare legalmente e formalmente l’Ente per il presente atto.</w:t>
      </w:r>
    </w:p>
    <w:p w:rsidR="00E517F0" w:rsidRDefault="00E517F0" w:rsidP="00E517F0">
      <w:pPr>
        <w:pStyle w:val="NormaleWeb"/>
        <w:spacing w:after="0" w:line="360" w:lineRule="auto"/>
        <w:jc w:val="center"/>
      </w:pPr>
      <w:r>
        <w:rPr>
          <w:b/>
          <w:bCs/>
        </w:rPr>
        <w:t>Premesso che:</w:t>
      </w:r>
    </w:p>
    <w:p w:rsidR="00E517F0" w:rsidRDefault="00E517F0" w:rsidP="00E517F0">
      <w:pPr>
        <w:pStyle w:val="NormaleWeb"/>
        <w:numPr>
          <w:ilvl w:val="0"/>
          <w:numId w:val="20"/>
        </w:numPr>
        <w:spacing w:after="0" w:line="360" w:lineRule="auto"/>
        <w:jc w:val="both"/>
      </w:pPr>
      <w:r>
        <w:t>in data 14 settembre 2018 è stata stipulata, ai sensi dell’art. 26 della Legge 23 dicembre 1999, n. 488 (Disposizioni per la formazione del bilancio annuale e pluriennale dello Stato - legge finanziaria 2000), la Convenzione avente ad oggetto l’affidamento del “SERVIZIO di PULIZIE, SANIFICAZIONE E ALTRI SERVIZI CONNESSI” CIG (della Convenzione) 666030518F (Racc. 5227 Rep. 8425 di Regione Toscana) fra Regione Toscana - Soggetto Aggregatore e Consorzio Leonardo Servizi e Lavori Società Cooperativa Consortile Stabile con sede legale in Pistoia, via degli Orafi, 2 - codice fiscale e partita IVA n.01535090474;</w:t>
      </w:r>
    </w:p>
    <w:p w:rsidR="00E517F0" w:rsidRDefault="00E517F0" w:rsidP="00E517F0">
      <w:pPr>
        <w:pStyle w:val="NormaleWeb"/>
        <w:numPr>
          <w:ilvl w:val="0"/>
          <w:numId w:val="20"/>
        </w:numPr>
        <w:spacing w:after="0" w:line="360" w:lineRule="auto"/>
        <w:jc w:val="both"/>
      </w:pPr>
      <w:r>
        <w:t>IRPET - Istituto Regionale per la Programmazione Economica della Toscana, riveste la qualifica di Amministrazione contraente come definita dalla Convenzione indicata in oggetto;</w:t>
      </w:r>
    </w:p>
    <w:p w:rsidR="00E517F0" w:rsidRDefault="00E517F0" w:rsidP="00E517F0">
      <w:pPr>
        <w:pStyle w:val="NormaleWeb"/>
        <w:numPr>
          <w:ilvl w:val="0"/>
          <w:numId w:val="20"/>
        </w:numPr>
        <w:spacing w:after="0" w:line="360" w:lineRule="auto"/>
        <w:jc w:val="both"/>
      </w:pPr>
      <w:r>
        <w:t>il periodo di validità della Convenzione suddetta è di 72 mesi decorrenti dalla data di stipula e cioè dal giorno 14/09/2018 al giorno 14/09/2024;</w:t>
      </w:r>
    </w:p>
    <w:p w:rsidR="00E517F0" w:rsidRDefault="00E517F0" w:rsidP="00E517F0">
      <w:pPr>
        <w:pStyle w:val="NormaleWeb"/>
        <w:numPr>
          <w:ilvl w:val="0"/>
          <w:numId w:val="20"/>
        </w:numPr>
        <w:spacing w:after="0" w:line="360" w:lineRule="auto"/>
        <w:jc w:val="both"/>
      </w:pPr>
      <w:r>
        <w:t xml:space="preserve">in data 21/12/2021 il RUP della Convenzione ha emesso il nulla osta alla manifestazione di interesse n. 21839 per un importo di euro </w:t>
      </w:r>
      <w:r>
        <w:rPr>
          <w:color w:val="000000"/>
          <w:sz w:val="22"/>
          <w:szCs w:val="22"/>
        </w:rPr>
        <w:t>5.379,80</w:t>
      </w:r>
      <w:r>
        <w:t xml:space="preserve"> oltre IVA nei termini di legge;</w:t>
      </w:r>
    </w:p>
    <w:p w:rsidR="00E517F0" w:rsidRDefault="00E517F0" w:rsidP="00E517F0">
      <w:pPr>
        <w:pStyle w:val="NormaleWeb"/>
        <w:numPr>
          <w:ilvl w:val="0"/>
          <w:numId w:val="20"/>
        </w:numPr>
        <w:spacing w:after="0" w:line="360" w:lineRule="auto"/>
        <w:jc w:val="both"/>
      </w:pPr>
      <w:r>
        <w:lastRenderedPageBreak/>
        <w:t>l’Amministrazione contraente ha approvato la “Proposta dettagliata di intervento” (PDI) in data ___/___/____, presentato dal Fornitore in data 2</w:t>
      </w:r>
      <w:r w:rsidR="00B253A5">
        <w:t>4</w:t>
      </w:r>
      <w:r>
        <w:t>/12/2021, che si allega al presente atto;</w:t>
      </w:r>
    </w:p>
    <w:p w:rsidR="00E517F0" w:rsidRDefault="00E517F0" w:rsidP="00E517F0">
      <w:pPr>
        <w:pStyle w:val="NormaleWeb"/>
        <w:numPr>
          <w:ilvl w:val="0"/>
          <w:numId w:val="20"/>
        </w:numPr>
        <w:spacing w:after="0" w:line="360" w:lineRule="auto"/>
        <w:jc w:val="both"/>
      </w:pPr>
      <w:r>
        <w:t>ai sensi dell’art. 9 del Capitolato Normativo, la sottoscrizione dell’Atto di adesione alla Convenzione è condizione necessaria ai fini dell’emissione dei relativi Ordinativi di Fornitura quali atti idonei ad originare in capo al Fornitore un obbligo di eseguire le prestazioni contenute nel PDI approvato;</w:t>
      </w:r>
    </w:p>
    <w:p w:rsidR="00E517F0" w:rsidRDefault="00E517F0" w:rsidP="00E517F0">
      <w:pPr>
        <w:pStyle w:val="NormaleWeb"/>
        <w:numPr>
          <w:ilvl w:val="0"/>
          <w:numId w:val="20"/>
        </w:numPr>
        <w:spacing w:after="0" w:line="360" w:lineRule="auto"/>
        <w:jc w:val="both"/>
      </w:pPr>
      <w:r>
        <w:t>gli Ordinativi di Fornitura potranno essere emessi nel periodo di validità del relativo Atto di adesione nei limiti dell'importo ivi indicato.</w:t>
      </w:r>
    </w:p>
    <w:p w:rsidR="00E517F0" w:rsidRDefault="00E517F0" w:rsidP="00E517F0">
      <w:pPr>
        <w:pStyle w:val="NormaleWeb"/>
        <w:spacing w:after="0" w:line="360" w:lineRule="auto"/>
        <w:jc w:val="center"/>
      </w:pPr>
      <w:r>
        <w:rPr>
          <w:b/>
          <w:bCs/>
        </w:rPr>
        <w:t>TUTTO CIÒ PREMESSO</w:t>
      </w:r>
    </w:p>
    <w:p w:rsidR="00E517F0" w:rsidRDefault="00E517F0" w:rsidP="00E517F0">
      <w:pPr>
        <w:pStyle w:val="NormaleWeb"/>
        <w:numPr>
          <w:ilvl w:val="0"/>
          <w:numId w:val="21"/>
        </w:numPr>
        <w:spacing w:after="0" w:line="360" w:lineRule="auto"/>
        <w:jc w:val="both"/>
      </w:pPr>
      <w:r>
        <w:t xml:space="preserve">IRPET - Istituto Regionale per la Programmazione Economica della Toscana, rappresentato da Simone Bertini con il presente atto aderisce alla Convenzione in conformità alla Manifestazione di interesse n. 21839 del 20/12/2021 approvata dal RUP per un importo complessivo di euro </w:t>
      </w:r>
      <w:r>
        <w:rPr>
          <w:color w:val="000000"/>
          <w:sz w:val="22"/>
          <w:szCs w:val="22"/>
        </w:rPr>
        <w:t>5.379,80</w:t>
      </w:r>
      <w:r>
        <w:t>, oltre IVA nei termini di legge, calcolato secondo i prezzi indicati nel Dettaglio economico;</w:t>
      </w:r>
    </w:p>
    <w:p w:rsidR="00E517F0" w:rsidRDefault="00E517F0" w:rsidP="00E517F0">
      <w:pPr>
        <w:pStyle w:val="NormaleWeb"/>
        <w:numPr>
          <w:ilvl w:val="0"/>
          <w:numId w:val="21"/>
        </w:numPr>
        <w:spacing w:after="0" w:line="360" w:lineRule="auto"/>
        <w:jc w:val="both"/>
      </w:pPr>
      <w:r>
        <w:t>l’adesione alla suddetta Convenzione avviene a tutte le condizioni ivi previste nonché a quelle contenute nel Capitolato Normativo, compresi tutti gli obblighi connessi al rispetto della tracciabilità dei flussi finanziari di cui alla legge 13 Agosto 2010, n. 136 (Piano straordinario contro le mafie, nonché delega al Governo in materia di normativa antimafia);</w:t>
      </w:r>
    </w:p>
    <w:p w:rsidR="00E517F0" w:rsidRDefault="00E517F0" w:rsidP="00E517F0">
      <w:pPr>
        <w:pStyle w:val="NormaleWeb"/>
        <w:numPr>
          <w:ilvl w:val="0"/>
          <w:numId w:val="21"/>
        </w:numPr>
        <w:spacing w:after="0" w:line="360" w:lineRule="auto"/>
        <w:jc w:val="both"/>
      </w:pPr>
      <w:r>
        <w:t>le prestazioni da realizzare previste sono quelle individuate nella PDI approvata, nel rispetto delle prescrizioni della Convenzione e relativi documenti allegati e/o richiamati;</w:t>
      </w:r>
    </w:p>
    <w:p w:rsidR="00E517F0" w:rsidRDefault="00E517F0" w:rsidP="00E517F0">
      <w:pPr>
        <w:pStyle w:val="NormaleWeb"/>
        <w:numPr>
          <w:ilvl w:val="0"/>
          <w:numId w:val="21"/>
        </w:numPr>
        <w:spacing w:after="0" w:line="360" w:lineRule="auto"/>
        <w:jc w:val="both"/>
      </w:pPr>
      <w:r>
        <w:t>il presente Atto di adesione ha una durata di 12 mesi dalla data del 01/01/2022;</w:t>
      </w:r>
    </w:p>
    <w:p w:rsidR="00E517F0" w:rsidRDefault="00E517F0" w:rsidP="00E517F0">
      <w:pPr>
        <w:pStyle w:val="NormaleWeb"/>
        <w:numPr>
          <w:ilvl w:val="0"/>
          <w:numId w:val="21"/>
        </w:numPr>
        <w:spacing w:after="0" w:line="360" w:lineRule="auto"/>
        <w:jc w:val="both"/>
      </w:pPr>
      <w:r>
        <w:t>l’Ordinativo di fornitura sarà emesso e sottoscritto da: Simone Bertini, in qualità di persona autorizzata ad impegnare legalmente e formalmente l’Amministrazione Contraente;</w:t>
      </w:r>
    </w:p>
    <w:p w:rsidR="00E517F0" w:rsidRDefault="00E517F0" w:rsidP="00E517F0">
      <w:pPr>
        <w:pStyle w:val="NormaleWeb"/>
        <w:numPr>
          <w:ilvl w:val="0"/>
          <w:numId w:val="21"/>
        </w:numPr>
        <w:spacing w:after="0" w:line="360" w:lineRule="auto"/>
        <w:jc w:val="both"/>
      </w:pPr>
      <w:r>
        <w:t>il CIG derivato verrà acquisito prima dell’emissione dell’Ordinativo di fornitura;</w:t>
      </w:r>
    </w:p>
    <w:p w:rsidR="00E517F0" w:rsidRDefault="00E517F0" w:rsidP="00E517F0">
      <w:pPr>
        <w:pStyle w:val="NormaleWeb"/>
        <w:numPr>
          <w:ilvl w:val="0"/>
          <w:numId w:val="21"/>
        </w:numPr>
        <w:spacing w:after="0" w:line="360" w:lineRule="auto"/>
        <w:jc w:val="both"/>
      </w:pPr>
      <w:r>
        <w:t xml:space="preserve">il (l’Ente) individua nel Signor Simone Bertini il proprio Responsabile dell’esecuzione del contratto (RES): </w:t>
      </w:r>
    </w:p>
    <w:p w:rsidR="00E517F0" w:rsidRDefault="00E517F0" w:rsidP="00E517F0">
      <w:pPr>
        <w:pStyle w:val="NormaleWeb"/>
        <w:numPr>
          <w:ilvl w:val="0"/>
          <w:numId w:val="21"/>
        </w:numPr>
        <w:spacing w:after="0" w:line="360" w:lineRule="auto"/>
        <w:jc w:val="both"/>
      </w:pPr>
      <w:r>
        <w:lastRenderedPageBreak/>
        <w:t xml:space="preserve">il (l’Ente) individua nel Signor Simone Bertini il proprio Direttore di esecuzione del contratto in oggetto per i beni e servizi acquistati </w:t>
      </w:r>
    </w:p>
    <w:p w:rsidR="00E517F0" w:rsidRDefault="00E517F0" w:rsidP="00E517F0">
      <w:pPr>
        <w:pStyle w:val="NormaleWeb"/>
        <w:numPr>
          <w:ilvl w:val="0"/>
          <w:numId w:val="21"/>
        </w:numPr>
        <w:spacing w:after="0" w:line="360" w:lineRule="auto"/>
        <w:jc w:val="both"/>
      </w:pPr>
      <w:r>
        <w:t xml:space="preserve">La PEC di IRPET è </w:t>
      </w:r>
      <w:hyperlink r:id="rId8" w:history="1">
        <w:r>
          <w:rPr>
            <w:rStyle w:val="Collegamentoipertestuale"/>
          </w:rPr>
          <w:t>protocollo.irpet@postacert.toscana.it</w:t>
        </w:r>
      </w:hyperlink>
      <w:r>
        <w:t xml:space="preserve"> ;</w:t>
      </w:r>
    </w:p>
    <w:p w:rsidR="00E517F0" w:rsidRDefault="00E517F0" w:rsidP="00E517F0">
      <w:pPr>
        <w:pStyle w:val="NormaleWeb"/>
        <w:numPr>
          <w:ilvl w:val="0"/>
          <w:numId w:val="21"/>
        </w:numPr>
        <w:spacing w:after="0" w:line="360" w:lineRule="auto"/>
        <w:jc w:val="both"/>
      </w:pPr>
      <w:r>
        <w:t>il responsabile del procedimento relativo al presente atto di adesione è il Sig. Simone Bertini.</w:t>
      </w:r>
    </w:p>
    <w:p w:rsidR="00E517F0" w:rsidRDefault="00E517F0" w:rsidP="00E517F0">
      <w:pPr>
        <w:pStyle w:val="NormaleWeb"/>
        <w:spacing w:after="0" w:line="360" w:lineRule="auto"/>
        <w:jc w:val="right"/>
      </w:pPr>
    </w:p>
    <w:p w:rsidR="00E517F0" w:rsidRDefault="00E517F0" w:rsidP="002520C2">
      <w:pPr>
        <w:pStyle w:val="NormaleWeb"/>
        <w:spacing w:before="0" w:beforeAutospacing="0" w:after="0"/>
        <w:jc w:val="right"/>
      </w:pPr>
      <w:r>
        <w:t>Il Responsabile dell’Ente</w:t>
      </w:r>
    </w:p>
    <w:p w:rsidR="00E517F0" w:rsidRDefault="00E517F0" w:rsidP="002520C2">
      <w:pPr>
        <w:pStyle w:val="NormaleWeb"/>
        <w:spacing w:before="0" w:beforeAutospacing="0" w:after="0"/>
        <w:jc w:val="right"/>
      </w:pPr>
      <w:r>
        <w:t>Dott. Simone Bertini</w:t>
      </w:r>
    </w:p>
    <w:p w:rsidR="00E517F0" w:rsidRDefault="00E517F0" w:rsidP="002520C2">
      <w:pPr>
        <w:pStyle w:val="NormaleWeb"/>
        <w:spacing w:before="0" w:beforeAutospacing="0" w:after="0"/>
        <w:jc w:val="right"/>
      </w:pPr>
      <w:r>
        <w:rPr>
          <w:i/>
          <w:iCs/>
        </w:rPr>
        <w:t>Firmato digitalmente (*)</w:t>
      </w:r>
    </w:p>
    <w:p w:rsidR="00E517F0" w:rsidRDefault="00E517F0" w:rsidP="00E517F0">
      <w:pPr>
        <w:pStyle w:val="NormaleWeb"/>
        <w:spacing w:after="0" w:line="360" w:lineRule="auto"/>
        <w:jc w:val="right"/>
      </w:pPr>
    </w:p>
    <w:p w:rsidR="00E517F0" w:rsidRDefault="00E517F0" w:rsidP="00E517F0">
      <w:pPr>
        <w:pStyle w:val="NormaleWeb"/>
        <w:spacing w:after="0" w:line="360" w:lineRule="auto"/>
      </w:pPr>
      <w:r>
        <w:t>RUP della Convenzione per approvazione</w:t>
      </w:r>
    </w:p>
    <w:p w:rsidR="00304915" w:rsidRDefault="00304915" w:rsidP="00A73D0A">
      <w:pPr>
        <w:autoSpaceDE w:val="0"/>
        <w:autoSpaceDN w:val="0"/>
        <w:adjustRightInd w:val="0"/>
        <w:spacing w:before="280"/>
        <w:rPr>
          <w:rFonts w:ascii="Times New Roman" w:eastAsia="Times New Roman" w:hAnsi="Liberation Serif"/>
          <w:color w:val="000000"/>
          <w:szCs w:val="24"/>
        </w:rPr>
      </w:pPr>
    </w:p>
    <w:p w:rsidR="00304915" w:rsidRDefault="00304915" w:rsidP="00A73D0A">
      <w:pPr>
        <w:autoSpaceDE w:val="0"/>
        <w:autoSpaceDN w:val="0"/>
        <w:adjustRightInd w:val="0"/>
        <w:spacing w:before="280"/>
        <w:rPr>
          <w:rFonts w:ascii="Times New Roman" w:eastAsia="Times New Roman" w:hAnsi="Liberation Serif"/>
          <w:color w:val="000000"/>
          <w:szCs w:val="24"/>
        </w:rPr>
      </w:pPr>
    </w:p>
    <w:p w:rsidR="00E517F0" w:rsidRDefault="00E517F0" w:rsidP="00A73D0A">
      <w:pPr>
        <w:autoSpaceDE w:val="0"/>
        <w:autoSpaceDN w:val="0"/>
        <w:adjustRightInd w:val="0"/>
        <w:spacing w:before="280"/>
        <w:jc w:val="both"/>
        <w:rPr>
          <w:rFonts w:ascii="Times New Roman" w:eastAsia="Times New Roman" w:hAnsi="Liberation Serif"/>
          <w:color w:val="000000"/>
          <w:szCs w:val="24"/>
        </w:rPr>
      </w:pPr>
    </w:p>
    <w:p w:rsidR="00E517F0" w:rsidRDefault="00E517F0" w:rsidP="00A73D0A">
      <w:pPr>
        <w:autoSpaceDE w:val="0"/>
        <w:autoSpaceDN w:val="0"/>
        <w:adjustRightInd w:val="0"/>
        <w:spacing w:before="280"/>
        <w:jc w:val="both"/>
        <w:rPr>
          <w:rFonts w:ascii="Times New Roman" w:eastAsia="Times New Roman" w:hAnsi="Liberation Serif"/>
          <w:color w:val="000000"/>
          <w:szCs w:val="24"/>
        </w:rPr>
      </w:pPr>
    </w:p>
    <w:p w:rsidR="00E517F0" w:rsidRDefault="00E517F0" w:rsidP="00A73D0A">
      <w:pPr>
        <w:autoSpaceDE w:val="0"/>
        <w:autoSpaceDN w:val="0"/>
        <w:adjustRightInd w:val="0"/>
        <w:spacing w:before="280"/>
        <w:jc w:val="both"/>
        <w:rPr>
          <w:rFonts w:ascii="Times New Roman" w:eastAsia="Times New Roman" w:hAnsi="Liberation Serif"/>
          <w:color w:val="000000"/>
          <w:szCs w:val="24"/>
        </w:rPr>
      </w:pPr>
    </w:p>
    <w:p w:rsidR="00E517F0" w:rsidRDefault="00E517F0" w:rsidP="00A73D0A">
      <w:pPr>
        <w:autoSpaceDE w:val="0"/>
        <w:autoSpaceDN w:val="0"/>
        <w:adjustRightInd w:val="0"/>
        <w:spacing w:before="280"/>
        <w:jc w:val="both"/>
        <w:rPr>
          <w:rFonts w:ascii="Times New Roman" w:eastAsia="Times New Roman" w:hAnsi="Liberation Serif"/>
          <w:color w:val="000000"/>
          <w:szCs w:val="24"/>
        </w:rPr>
      </w:pPr>
    </w:p>
    <w:p w:rsidR="00E517F0" w:rsidRDefault="00E517F0" w:rsidP="00A73D0A">
      <w:pPr>
        <w:autoSpaceDE w:val="0"/>
        <w:autoSpaceDN w:val="0"/>
        <w:adjustRightInd w:val="0"/>
        <w:spacing w:before="280"/>
        <w:jc w:val="both"/>
        <w:rPr>
          <w:rFonts w:ascii="Times New Roman" w:eastAsia="Times New Roman" w:hAnsi="Liberation Serif"/>
          <w:color w:val="000000"/>
          <w:szCs w:val="24"/>
        </w:rPr>
      </w:pPr>
    </w:p>
    <w:p w:rsidR="00A73D0A" w:rsidRPr="00A73D0A" w:rsidRDefault="00A73D0A" w:rsidP="00A73D0A">
      <w:pPr>
        <w:autoSpaceDE w:val="0"/>
        <w:autoSpaceDN w:val="0"/>
        <w:adjustRightInd w:val="0"/>
        <w:spacing w:before="280"/>
        <w:jc w:val="both"/>
        <w:rPr>
          <w:rFonts w:ascii="Times New Roman" w:eastAsia="Times New Roman" w:hAnsi="Liberation Serif"/>
          <w:color w:val="000000"/>
          <w:szCs w:val="24"/>
        </w:rPr>
      </w:pPr>
      <w:r w:rsidRPr="00A73D0A">
        <w:rPr>
          <w:rFonts w:ascii="Garamond" w:eastAsia="Times New Roman" w:hAnsi="Garamond"/>
          <w:i/>
          <w:color w:val="000000"/>
          <w:sz w:val="21"/>
          <w:szCs w:val="24"/>
        </w:rPr>
        <w:t>*”Documento informatico sottoscritto con firma digitale ai sensi del T.U. 445/2000 e del D.Lgs. 82/2005 e rispettive norme collegate, il quale sostituisce il documento cartaceo e la firma autografa. L’originale informatico è stato predisposto e conservato presso IRPET in conformità alle regole tecniche di cui all’art. 71 del D.Lgs. 82/2005. Nella copia analogica la sottoscrizione con firma autografa è sostituita dall’indicazione a stampa del nominativo del soggetto responsabile secondo le disposizioni di cui all’art. 3 del D.Lgs. n. 39/1993.”</w:t>
      </w:r>
    </w:p>
    <w:p w:rsidR="00F30C99" w:rsidRDefault="00F30C99" w:rsidP="002D17FF">
      <w:pPr>
        <w:rPr>
          <w:szCs w:val="22"/>
        </w:rPr>
      </w:pPr>
    </w:p>
    <w:sectPr w:rsidR="00F30C99" w:rsidSect="00A73D0A">
      <w:headerReference w:type="default" r:id="rId9"/>
      <w:footerReference w:type="default" r:id="rId10"/>
      <w:pgSz w:w="11906" w:h="16838" w:code="9"/>
      <w:pgMar w:top="1985" w:right="1361" w:bottom="1418" w:left="1361" w:header="709" w:footer="567"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799" w:rsidRDefault="00692799">
      <w:r>
        <w:separator/>
      </w:r>
    </w:p>
  </w:endnote>
  <w:endnote w:type="continuationSeparator" w:id="0">
    <w:p w:rsidR="00692799" w:rsidRDefault="006927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Palatino">
    <w:charset w:val="00"/>
    <w:family w:val="roman"/>
    <w:pitch w:val="variable"/>
    <w:sig w:usb0="00000003" w:usb1="00000000" w:usb2="00000000" w:usb3="00000000" w:csb0="00000001" w:csb1="00000000"/>
  </w:font>
  <w:font w:name="Times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erif">
    <w:panose1 w:val="02020603050405020304"/>
    <w:charset w:val="00"/>
    <w:family w:val="roman"/>
    <w:pitch w:val="variable"/>
    <w:sig w:usb0="E0000AFF" w:usb1="500078FF" w:usb2="00000021" w:usb3="00000000" w:csb0="000001B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DDF" w:rsidRPr="006D3DDF" w:rsidRDefault="00967CCC" w:rsidP="006D3DDF">
    <w:pPr>
      <w:tabs>
        <w:tab w:val="left" w:pos="1985"/>
        <w:tab w:val="left" w:pos="3969"/>
      </w:tabs>
      <w:ind w:left="-851"/>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5121" type="#_x0000_t32" style="position:absolute;left:0;text-align:left;margin-left:-48.3pt;margin-top:.15pt;width:0;height:60.4pt;flip:y;z-index:251658240" o:connectortype="straight" strokecolor="#a3195b"/>
      </w:pict>
    </w:r>
    <w:r w:rsidR="006D3DDF" w:rsidRPr="006D3DDF">
      <w:rPr>
        <w:rFonts w:ascii="Constantia" w:hAnsi="Constantia"/>
        <w:color w:val="4D4D4D"/>
        <w:sz w:val="18"/>
      </w:rPr>
      <w:t xml:space="preserve">IRPET – Istituto regionale per la programmazione economica della Toscana </w:t>
    </w:r>
  </w:p>
  <w:p w:rsidR="006D3DDF" w:rsidRPr="006D3DDF" w:rsidRDefault="006D3DDF" w:rsidP="006D3DDF">
    <w:pPr>
      <w:tabs>
        <w:tab w:val="left" w:pos="1985"/>
        <w:tab w:val="left" w:pos="3969"/>
      </w:tabs>
      <w:ind w:left="-851"/>
      <w:rPr>
        <w:rFonts w:ascii="Constantia" w:hAnsi="Constantia"/>
        <w:color w:val="4D4D4D"/>
        <w:sz w:val="18"/>
      </w:rPr>
    </w:pPr>
    <w:r w:rsidRPr="006D3DDF">
      <w:rPr>
        <w:rFonts w:ascii="Constantia" w:hAnsi="Constantia"/>
        <w:color w:val="4D4D4D"/>
        <w:sz w:val="18"/>
      </w:rPr>
      <w:t>Villa La Quiete alle Montalve  - Via Pietro Dazzi, 1 – 50141 Firenze (ITALIA)</w:t>
    </w:r>
  </w:p>
  <w:p w:rsidR="00056050" w:rsidRPr="00F27AE8" w:rsidRDefault="00967CCC" w:rsidP="00F27AE8">
    <w:pPr>
      <w:tabs>
        <w:tab w:val="left" w:pos="1985"/>
        <w:tab w:val="left" w:pos="3969"/>
      </w:tabs>
      <w:ind w:left="-851"/>
      <w:rPr>
        <w:rFonts w:ascii="Constantia" w:hAnsi="Constantia"/>
        <w:color w:val="4D4D4D"/>
        <w:sz w:val="18"/>
      </w:rPr>
    </w:pPr>
    <w:r>
      <w:rPr>
        <w:rFonts w:ascii="Constantia" w:hAnsi="Constantia"/>
        <w:noProof/>
        <w:color w:val="4D4D4D"/>
        <w:sz w:val="18"/>
      </w:rPr>
      <w:pict>
        <v:shape id="_x0000_s5122" type="#_x0000_t32" style="position:absolute;left:0;text-align:left;margin-left:-85.05pt;margin-top:16.35pt;width:339.75pt;height:0;z-index:251659264" o:connectortype="straight" strokecolor="#a3195b"/>
      </w:pict>
    </w:r>
    <w:r w:rsidR="006D3DDF" w:rsidRPr="006D3DDF">
      <w:rPr>
        <w:rFonts w:ascii="Constantia" w:hAnsi="Constantia"/>
        <w:color w:val="4D4D4D"/>
        <w:sz w:val="18"/>
      </w:rPr>
      <w:t>Tel + 39 055 459111</w:t>
    </w:r>
    <w:r w:rsidR="00F27AE8">
      <w:rPr>
        <w:rFonts w:ascii="Constantia" w:hAnsi="Constantia"/>
        <w:color w:val="4D4D4D"/>
        <w:sz w:val="18"/>
      </w:rPr>
      <w:t>- www.irpet.it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799" w:rsidRDefault="00692799">
      <w:r>
        <w:separator/>
      </w:r>
    </w:p>
  </w:footnote>
  <w:footnote w:type="continuationSeparator" w:id="0">
    <w:p w:rsidR="00692799" w:rsidRDefault="006927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DDF" w:rsidRDefault="00EC6087" w:rsidP="006D3DDF">
    <w:pPr>
      <w:pStyle w:val="Intestazione"/>
      <w:ind w:left="-1134"/>
    </w:pPr>
    <w:r>
      <w:rPr>
        <w:noProof/>
      </w:rPr>
      <w:drawing>
        <wp:inline distT="0" distB="0" distL="0" distR="0">
          <wp:extent cx="2880000" cy="632585"/>
          <wp:effectExtent l="19050" t="0" r="0" b="0"/>
          <wp:docPr id="1" name="Immagine 0" descr="Irpet_marchio_com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pet_marchio_compl.png"/>
                  <pic:cNvPicPr/>
                </pic:nvPicPr>
                <pic:blipFill>
                  <a:blip r:embed="rId1"/>
                  <a:stretch>
                    <a:fillRect/>
                  </a:stretch>
                </pic:blipFill>
                <pic:spPr>
                  <a:xfrm>
                    <a:off x="0" y="0"/>
                    <a:ext cx="2880000" cy="63258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2"/>
    <w:multiLevelType w:val="multilevel"/>
    <w:tmpl w:val="00000002"/>
    <w:lvl w:ilvl="0">
      <w:start w:val="1"/>
      <w:numFmt w:val="decimal"/>
      <w:lvlText w:val="2.%1"/>
      <w:lvlJc w:val="left"/>
      <w:rPr>
        <w:rFonts w:eastAsia="Times New Roman"/>
      </w:rPr>
    </w:lvl>
    <w:lvl w:ilvl="1">
      <w:start w:val="1"/>
      <w:numFmt w:val="decimal"/>
      <w:lvlText w:val="2.%2"/>
      <w:lvlJc w:val="left"/>
      <w:rPr>
        <w:rFonts w:eastAsia="Times New Roman"/>
      </w:rPr>
    </w:lvl>
    <w:lvl w:ilvl="2">
      <w:start w:val="1"/>
      <w:numFmt w:val="decimal"/>
      <w:lvlText w:val="2.%3"/>
      <w:lvlJc w:val="left"/>
      <w:rPr>
        <w:rFonts w:eastAsia="Times New Roman"/>
      </w:rPr>
    </w:lvl>
    <w:lvl w:ilvl="3">
      <w:start w:val="1"/>
      <w:numFmt w:val="decimal"/>
      <w:lvlText w:val="2.%4"/>
      <w:lvlJc w:val="left"/>
      <w:rPr>
        <w:rFonts w:eastAsia="Times New Roman"/>
      </w:rPr>
    </w:lvl>
    <w:lvl w:ilvl="4">
      <w:start w:val="1"/>
      <w:numFmt w:val="decimal"/>
      <w:lvlText w:val="2.%5"/>
      <w:lvlJc w:val="left"/>
      <w:rPr>
        <w:rFonts w:eastAsia="Times New Roman"/>
      </w:rPr>
    </w:lvl>
    <w:lvl w:ilvl="5">
      <w:start w:val="1"/>
      <w:numFmt w:val="decimal"/>
      <w:lvlText w:val="2.%6"/>
      <w:lvlJc w:val="left"/>
      <w:rPr>
        <w:rFonts w:eastAsia="Times New Roman"/>
      </w:rPr>
    </w:lvl>
    <w:lvl w:ilvl="6">
      <w:start w:val="1"/>
      <w:numFmt w:val="decimal"/>
      <w:lvlText w:val="2.%7"/>
      <w:lvlJc w:val="left"/>
      <w:rPr>
        <w:rFonts w:eastAsia="Times New Roman"/>
      </w:rPr>
    </w:lvl>
    <w:lvl w:ilvl="7">
      <w:start w:val="1"/>
      <w:numFmt w:val="decimal"/>
      <w:lvlText w:val="2.%8"/>
      <w:lvlJc w:val="left"/>
      <w:rPr>
        <w:rFonts w:eastAsia="Times New Roman"/>
      </w:rPr>
    </w:lvl>
    <w:lvl w:ilvl="8">
      <w:start w:val="1"/>
      <w:numFmt w:val="decimal"/>
      <w:lvlText w:val="2.%9"/>
      <w:lvlJc w:val="left"/>
      <w:rPr>
        <w:rFonts w:eastAsia="Times New Roman"/>
      </w:rPr>
    </w:lvl>
  </w:abstractNum>
  <w:abstractNum w:abstractNumId="2">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nsid w:val="00000004"/>
    <w:multiLevelType w:val="multilevel"/>
    <w:tmpl w:val="00000004"/>
    <w:lvl w:ilvl="0">
      <w:start w:val="1"/>
      <w:numFmt w:val="bullet"/>
      <w:lvlText w:val="&gt;"/>
      <w:lvlJc w:val="left"/>
      <w:rPr>
        <w:rFonts w:ascii="Times New Roman" w:hAnsi="Times New Roman" w:cs="Times New Roman"/>
      </w:rPr>
    </w:lvl>
    <w:lvl w:ilvl="1">
      <w:start w:val="1"/>
      <w:numFmt w:val="bullet"/>
      <w:lvlText w:val="&gt;"/>
      <w:lvlJc w:val="left"/>
      <w:rPr>
        <w:rFonts w:ascii="Times New Roman" w:hAnsi="Times New Roman" w:cs="Times New Roman"/>
      </w:rPr>
    </w:lvl>
    <w:lvl w:ilvl="2">
      <w:start w:val="1"/>
      <w:numFmt w:val="bullet"/>
      <w:lvlText w:val="&gt;"/>
      <w:lvlJc w:val="left"/>
      <w:rPr>
        <w:rFonts w:ascii="Times New Roman" w:hAnsi="Times New Roman" w:cs="Times New Roman"/>
      </w:rPr>
    </w:lvl>
    <w:lvl w:ilvl="3">
      <w:start w:val="1"/>
      <w:numFmt w:val="bullet"/>
      <w:lvlText w:val="&gt;"/>
      <w:lvlJc w:val="left"/>
      <w:rPr>
        <w:rFonts w:ascii="Times New Roman" w:hAnsi="Times New Roman" w:cs="Times New Roman"/>
      </w:rPr>
    </w:lvl>
    <w:lvl w:ilvl="4">
      <w:start w:val="1"/>
      <w:numFmt w:val="bullet"/>
      <w:lvlText w:val="&gt;"/>
      <w:lvlJc w:val="left"/>
      <w:rPr>
        <w:rFonts w:ascii="Times New Roman" w:hAnsi="Times New Roman" w:cs="Times New Roman"/>
      </w:rPr>
    </w:lvl>
    <w:lvl w:ilvl="5">
      <w:start w:val="1"/>
      <w:numFmt w:val="bullet"/>
      <w:lvlText w:val="&gt;"/>
      <w:lvlJc w:val="left"/>
      <w:rPr>
        <w:rFonts w:ascii="Times New Roman" w:hAnsi="Times New Roman" w:cs="Times New Roman"/>
      </w:rPr>
    </w:lvl>
    <w:lvl w:ilvl="6">
      <w:start w:val="1"/>
      <w:numFmt w:val="bullet"/>
      <w:lvlText w:val="&gt;"/>
      <w:lvlJc w:val="left"/>
      <w:rPr>
        <w:rFonts w:ascii="Times New Roman" w:hAnsi="Times New Roman" w:cs="Times New Roman"/>
      </w:rPr>
    </w:lvl>
    <w:lvl w:ilvl="7">
      <w:start w:val="1"/>
      <w:numFmt w:val="bullet"/>
      <w:lvlText w:val="&gt;"/>
      <w:lvlJc w:val="left"/>
      <w:rPr>
        <w:rFonts w:ascii="Times New Roman" w:hAnsi="Times New Roman" w:cs="Times New Roman"/>
      </w:rPr>
    </w:lvl>
    <w:lvl w:ilvl="8">
      <w:start w:val="1"/>
      <w:numFmt w:val="bullet"/>
      <w:lvlText w:val="&gt;"/>
      <w:lvlJc w:val="left"/>
      <w:rPr>
        <w:rFonts w:ascii="Times New Roman" w:hAnsi="Times New Roman" w:cs="Times New Roman"/>
      </w:rPr>
    </w:lvl>
  </w:abstractNum>
  <w:abstractNum w:abstractNumId="4">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5">
    <w:nsid w:val="00000006"/>
    <w:multiLevelType w:val="multilevel"/>
    <w:tmpl w:val="00000006"/>
    <w:lvl w:ilvl="0">
      <w:start w:val="3"/>
      <w:numFmt w:val="decimal"/>
      <w:lvlText w:val="2.%1"/>
      <w:lvlJc w:val="left"/>
      <w:rPr>
        <w:rFonts w:eastAsia="Times New Roman"/>
      </w:rPr>
    </w:lvl>
    <w:lvl w:ilvl="1">
      <w:start w:val="1"/>
      <w:numFmt w:val="decimal"/>
      <w:lvlText w:val="%2."/>
      <w:lvlJc w:val="left"/>
      <w:rPr>
        <w:rFonts w:eastAsia="Times New Roman"/>
      </w:rPr>
    </w:lvl>
    <w:lvl w:ilvl="2">
      <w:start w:val="1"/>
      <w:numFmt w:val="decimal"/>
      <w:lvlText w:val="%3."/>
      <w:lvlJc w:val="left"/>
      <w:rPr>
        <w:rFonts w:eastAsia="Times New Roman"/>
      </w:rPr>
    </w:lvl>
    <w:lvl w:ilvl="3">
      <w:start w:val="1"/>
      <w:numFmt w:val="decimal"/>
      <w:lvlText w:val="%4."/>
      <w:lvlJc w:val="left"/>
      <w:rPr>
        <w:rFonts w:eastAsia="Times New Roman"/>
      </w:rPr>
    </w:lvl>
    <w:lvl w:ilvl="4">
      <w:start w:val="1"/>
      <w:numFmt w:val="decimal"/>
      <w:lvlText w:val="%5."/>
      <w:lvlJc w:val="left"/>
      <w:rPr>
        <w:rFonts w:eastAsia="Times New Roman"/>
      </w:rPr>
    </w:lvl>
    <w:lvl w:ilvl="5">
      <w:start w:val="1"/>
      <w:numFmt w:val="decimal"/>
      <w:lvlText w:val="%6."/>
      <w:lvlJc w:val="left"/>
      <w:rPr>
        <w:rFonts w:eastAsia="Times New Roman"/>
      </w:rPr>
    </w:lvl>
    <w:lvl w:ilvl="6">
      <w:start w:val="1"/>
      <w:numFmt w:val="decimal"/>
      <w:lvlText w:val="%7."/>
      <w:lvlJc w:val="left"/>
      <w:rPr>
        <w:rFonts w:eastAsia="Times New Roman"/>
      </w:rPr>
    </w:lvl>
    <w:lvl w:ilvl="7">
      <w:start w:val="1"/>
      <w:numFmt w:val="decimal"/>
      <w:lvlText w:val="%8."/>
      <w:lvlJc w:val="left"/>
      <w:rPr>
        <w:rFonts w:eastAsia="Times New Roman"/>
      </w:rPr>
    </w:lvl>
    <w:lvl w:ilvl="8">
      <w:start w:val="1"/>
      <w:numFmt w:val="decimal"/>
      <w:lvlText w:val="%9."/>
      <w:lvlJc w:val="left"/>
      <w:rPr>
        <w:rFonts w:eastAsia="Times New Roman"/>
      </w:rPr>
    </w:lvl>
  </w:abstractNum>
  <w:abstractNum w:abstractNumId="6">
    <w:nsid w:val="00000007"/>
    <w:multiLevelType w:val="multilevel"/>
    <w:tmpl w:val="00000006"/>
    <w:lvl w:ilvl="0">
      <w:start w:val="1"/>
      <w:numFmt w:val="bullet"/>
      <w:lvlText w:val="&gt;"/>
      <w:lvlJc w:val="left"/>
      <w:rPr>
        <w:rFonts w:ascii="Times New Roman" w:hAnsi="Times New Roman"/>
        <w:b w:val="0"/>
        <w:i w:val="0"/>
        <w:smallCaps w:val="0"/>
        <w:strike w:val="0"/>
        <w:color w:val="000000"/>
        <w:spacing w:val="0"/>
        <w:w w:val="100"/>
        <w:position w:val="0"/>
        <w:sz w:val="23"/>
        <w:u w:val="none"/>
      </w:rPr>
    </w:lvl>
    <w:lvl w:ilvl="1">
      <w:start w:val="1"/>
      <w:numFmt w:val="bullet"/>
      <w:lvlText w:val="&gt;"/>
      <w:lvlJc w:val="left"/>
      <w:rPr>
        <w:rFonts w:ascii="Times New Roman" w:hAnsi="Times New Roman"/>
        <w:b w:val="0"/>
        <w:i w:val="0"/>
        <w:smallCaps w:val="0"/>
        <w:strike w:val="0"/>
        <w:color w:val="000000"/>
        <w:spacing w:val="0"/>
        <w:w w:val="100"/>
        <w:position w:val="0"/>
        <w:sz w:val="23"/>
        <w:u w:val="none"/>
      </w:rPr>
    </w:lvl>
    <w:lvl w:ilvl="2">
      <w:start w:val="1"/>
      <w:numFmt w:val="bullet"/>
      <w:lvlText w:val="&gt;"/>
      <w:lvlJc w:val="left"/>
      <w:rPr>
        <w:rFonts w:ascii="Times New Roman" w:hAnsi="Times New Roman"/>
        <w:b w:val="0"/>
        <w:i w:val="0"/>
        <w:smallCaps w:val="0"/>
        <w:strike w:val="0"/>
        <w:color w:val="000000"/>
        <w:spacing w:val="0"/>
        <w:w w:val="100"/>
        <w:position w:val="0"/>
        <w:sz w:val="23"/>
        <w:u w:val="none"/>
      </w:rPr>
    </w:lvl>
    <w:lvl w:ilvl="3">
      <w:start w:val="1"/>
      <w:numFmt w:val="bullet"/>
      <w:lvlText w:val="&gt;"/>
      <w:lvlJc w:val="left"/>
      <w:rPr>
        <w:rFonts w:ascii="Times New Roman" w:hAnsi="Times New Roman"/>
        <w:b w:val="0"/>
        <w:i w:val="0"/>
        <w:smallCaps w:val="0"/>
        <w:strike w:val="0"/>
        <w:color w:val="000000"/>
        <w:spacing w:val="0"/>
        <w:w w:val="100"/>
        <w:position w:val="0"/>
        <w:sz w:val="23"/>
        <w:u w:val="none"/>
      </w:rPr>
    </w:lvl>
    <w:lvl w:ilvl="4">
      <w:start w:val="1"/>
      <w:numFmt w:val="bullet"/>
      <w:lvlText w:val="&gt;"/>
      <w:lvlJc w:val="left"/>
      <w:rPr>
        <w:rFonts w:ascii="Times New Roman" w:hAnsi="Times New Roman"/>
        <w:b w:val="0"/>
        <w:i w:val="0"/>
        <w:smallCaps w:val="0"/>
        <w:strike w:val="0"/>
        <w:color w:val="000000"/>
        <w:spacing w:val="0"/>
        <w:w w:val="100"/>
        <w:position w:val="0"/>
        <w:sz w:val="23"/>
        <w:u w:val="none"/>
      </w:rPr>
    </w:lvl>
    <w:lvl w:ilvl="5">
      <w:start w:val="1"/>
      <w:numFmt w:val="bullet"/>
      <w:lvlText w:val="&gt;"/>
      <w:lvlJc w:val="left"/>
      <w:rPr>
        <w:rFonts w:ascii="Times New Roman" w:hAnsi="Times New Roman"/>
        <w:b w:val="0"/>
        <w:i w:val="0"/>
        <w:smallCaps w:val="0"/>
        <w:strike w:val="0"/>
        <w:color w:val="000000"/>
        <w:spacing w:val="0"/>
        <w:w w:val="100"/>
        <w:position w:val="0"/>
        <w:sz w:val="23"/>
        <w:u w:val="none"/>
      </w:rPr>
    </w:lvl>
    <w:lvl w:ilvl="6">
      <w:start w:val="1"/>
      <w:numFmt w:val="bullet"/>
      <w:lvlText w:val="&gt;"/>
      <w:lvlJc w:val="left"/>
      <w:rPr>
        <w:rFonts w:ascii="Times New Roman" w:hAnsi="Times New Roman"/>
        <w:b w:val="0"/>
        <w:i w:val="0"/>
        <w:smallCaps w:val="0"/>
        <w:strike w:val="0"/>
        <w:color w:val="000000"/>
        <w:spacing w:val="0"/>
        <w:w w:val="100"/>
        <w:position w:val="0"/>
        <w:sz w:val="23"/>
        <w:u w:val="none"/>
      </w:rPr>
    </w:lvl>
    <w:lvl w:ilvl="7">
      <w:start w:val="1"/>
      <w:numFmt w:val="bullet"/>
      <w:lvlText w:val="&gt;"/>
      <w:lvlJc w:val="left"/>
      <w:rPr>
        <w:rFonts w:ascii="Times New Roman" w:hAnsi="Times New Roman"/>
        <w:b w:val="0"/>
        <w:i w:val="0"/>
        <w:smallCaps w:val="0"/>
        <w:strike w:val="0"/>
        <w:color w:val="000000"/>
        <w:spacing w:val="0"/>
        <w:w w:val="100"/>
        <w:position w:val="0"/>
        <w:sz w:val="23"/>
        <w:u w:val="none"/>
      </w:rPr>
    </w:lvl>
    <w:lvl w:ilvl="8">
      <w:start w:val="1"/>
      <w:numFmt w:val="bullet"/>
      <w:lvlText w:val="&gt;"/>
      <w:lvlJc w:val="left"/>
      <w:rPr>
        <w:rFonts w:ascii="Times New Roman" w:hAnsi="Times New Roman"/>
        <w:b w:val="0"/>
        <w:i w:val="0"/>
        <w:smallCaps w:val="0"/>
        <w:strike w:val="0"/>
        <w:color w:val="000000"/>
        <w:spacing w:val="0"/>
        <w:w w:val="100"/>
        <w:position w:val="0"/>
        <w:sz w:val="23"/>
        <w:u w:val="none"/>
      </w:rPr>
    </w:lvl>
  </w:abstractNum>
  <w:abstractNum w:abstractNumId="7">
    <w:nsid w:val="00000008"/>
    <w:multiLevelType w:val="multilevel"/>
    <w:tmpl w:val="00000008"/>
    <w:lvl w:ilvl="0">
      <w:start w:val="1"/>
      <w:numFmt w:val="bullet"/>
      <w:lvlText w:val="•"/>
      <w:lvlJc w:val="left"/>
      <w:rPr>
        <w:rFonts w:ascii="Times New Roman" w:hAnsi="Times New Roman" w:cs="Times New Roman"/>
      </w:rPr>
    </w:lvl>
    <w:lvl w:ilvl="1">
      <w:start w:val="1"/>
      <w:numFmt w:val="decimal"/>
      <w:lvlText w:val="%2."/>
      <w:lvlJc w:val="left"/>
      <w:rPr>
        <w:rFonts w:eastAsia="Times New Roman"/>
      </w:rPr>
    </w:lvl>
    <w:lvl w:ilvl="2">
      <w:start w:val="1"/>
      <w:numFmt w:val="decimal"/>
      <w:lvlText w:val="%3."/>
      <w:lvlJc w:val="left"/>
      <w:rPr>
        <w:rFonts w:eastAsia="Times New Roman"/>
      </w:rPr>
    </w:lvl>
    <w:lvl w:ilvl="3">
      <w:start w:val="1"/>
      <w:numFmt w:val="decimal"/>
      <w:lvlText w:val="%4."/>
      <w:lvlJc w:val="left"/>
      <w:rPr>
        <w:rFonts w:eastAsia="Times New Roman"/>
      </w:rPr>
    </w:lvl>
    <w:lvl w:ilvl="4">
      <w:start w:val="1"/>
      <w:numFmt w:val="decimal"/>
      <w:lvlText w:val="%5."/>
      <w:lvlJc w:val="left"/>
      <w:rPr>
        <w:rFonts w:eastAsia="Times New Roman"/>
      </w:rPr>
    </w:lvl>
    <w:lvl w:ilvl="5">
      <w:start w:val="1"/>
      <w:numFmt w:val="decimal"/>
      <w:lvlText w:val="%6."/>
      <w:lvlJc w:val="left"/>
      <w:rPr>
        <w:rFonts w:eastAsia="Times New Roman"/>
      </w:rPr>
    </w:lvl>
    <w:lvl w:ilvl="6">
      <w:start w:val="1"/>
      <w:numFmt w:val="decimal"/>
      <w:lvlText w:val="%7."/>
      <w:lvlJc w:val="left"/>
      <w:rPr>
        <w:rFonts w:eastAsia="Times New Roman"/>
      </w:rPr>
    </w:lvl>
    <w:lvl w:ilvl="7">
      <w:start w:val="1"/>
      <w:numFmt w:val="decimal"/>
      <w:lvlText w:val="%8."/>
      <w:lvlJc w:val="left"/>
      <w:rPr>
        <w:rFonts w:eastAsia="Times New Roman"/>
      </w:rPr>
    </w:lvl>
    <w:lvl w:ilvl="8">
      <w:start w:val="1"/>
      <w:numFmt w:val="decimal"/>
      <w:lvlText w:val="%9."/>
      <w:lvlJc w:val="left"/>
      <w:rPr>
        <w:rFonts w:eastAsia="Times New Roman"/>
      </w:rPr>
    </w:lvl>
  </w:abstractNum>
  <w:abstractNum w:abstractNumId="8">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9">
    <w:nsid w:val="0000000A"/>
    <w:multiLevelType w:val="multilevel"/>
    <w:tmpl w:val="0000000A"/>
    <w:lvl w:ilvl="0">
      <w:start w:val="1"/>
      <w:numFmt w:val="decimal"/>
      <w:lvlText w:val="%1."/>
      <w:lvlJc w:val="left"/>
      <w:pPr>
        <w:ind w:left="740" w:hanging="360"/>
      </w:pPr>
      <w:rPr>
        <w:rFonts w:eastAsia="Times New Roman"/>
      </w:rPr>
    </w:lvl>
    <w:lvl w:ilvl="1">
      <w:start w:val="1"/>
      <w:numFmt w:val="lowerLetter"/>
      <w:lvlText w:val="%2."/>
      <w:lvlJc w:val="left"/>
      <w:pPr>
        <w:ind w:left="1460" w:hanging="360"/>
      </w:pPr>
      <w:rPr>
        <w:rFonts w:eastAsia="Times New Roman"/>
      </w:rPr>
    </w:lvl>
    <w:lvl w:ilvl="2">
      <w:start w:val="1"/>
      <w:numFmt w:val="lowerRoman"/>
      <w:lvlText w:val="%3."/>
      <w:lvlJc w:val="right"/>
      <w:pPr>
        <w:ind w:left="2180" w:hanging="180"/>
      </w:pPr>
      <w:rPr>
        <w:rFonts w:eastAsia="Times New Roman"/>
      </w:rPr>
    </w:lvl>
    <w:lvl w:ilvl="3">
      <w:start w:val="1"/>
      <w:numFmt w:val="decimal"/>
      <w:lvlText w:val="%4."/>
      <w:lvlJc w:val="left"/>
      <w:pPr>
        <w:ind w:left="2900" w:hanging="360"/>
      </w:pPr>
      <w:rPr>
        <w:rFonts w:eastAsia="Times New Roman"/>
      </w:rPr>
    </w:lvl>
    <w:lvl w:ilvl="4">
      <w:start w:val="1"/>
      <w:numFmt w:val="lowerLetter"/>
      <w:lvlText w:val="%5."/>
      <w:lvlJc w:val="left"/>
      <w:pPr>
        <w:ind w:left="3620" w:hanging="360"/>
      </w:pPr>
      <w:rPr>
        <w:rFonts w:eastAsia="Times New Roman"/>
      </w:rPr>
    </w:lvl>
    <w:lvl w:ilvl="5">
      <w:start w:val="1"/>
      <w:numFmt w:val="lowerRoman"/>
      <w:lvlText w:val="%6."/>
      <w:lvlJc w:val="right"/>
      <w:pPr>
        <w:ind w:left="4340" w:hanging="180"/>
      </w:pPr>
      <w:rPr>
        <w:rFonts w:eastAsia="Times New Roman"/>
      </w:rPr>
    </w:lvl>
    <w:lvl w:ilvl="6">
      <w:start w:val="1"/>
      <w:numFmt w:val="decimal"/>
      <w:lvlText w:val="%7."/>
      <w:lvlJc w:val="left"/>
      <w:pPr>
        <w:ind w:left="5060" w:hanging="360"/>
      </w:pPr>
      <w:rPr>
        <w:rFonts w:eastAsia="Times New Roman"/>
      </w:rPr>
    </w:lvl>
    <w:lvl w:ilvl="7">
      <w:start w:val="1"/>
      <w:numFmt w:val="lowerLetter"/>
      <w:lvlText w:val="%8."/>
      <w:lvlJc w:val="left"/>
      <w:pPr>
        <w:ind w:left="5780" w:hanging="360"/>
      </w:pPr>
      <w:rPr>
        <w:rFonts w:eastAsia="Times New Roman"/>
      </w:rPr>
    </w:lvl>
    <w:lvl w:ilvl="8">
      <w:start w:val="1"/>
      <w:numFmt w:val="lowerRoman"/>
      <w:lvlText w:val="%9."/>
      <w:lvlJc w:val="right"/>
      <w:pPr>
        <w:ind w:left="6500" w:hanging="180"/>
      </w:pPr>
      <w:rPr>
        <w:rFonts w:eastAsia="Times New Roman"/>
      </w:rPr>
    </w:lvl>
  </w:abstractNum>
  <w:abstractNum w:abstractNumId="10">
    <w:nsid w:val="0000000B"/>
    <w:multiLevelType w:val="multilevel"/>
    <w:tmpl w:val="0000000A"/>
    <w:lvl w:ilvl="0">
      <w:start w:val="3"/>
      <w:numFmt w:val="decimal"/>
      <w:lvlText w:val="2.%1"/>
      <w:lvlJc w:val="left"/>
      <w:rPr>
        <w:rFonts w:ascii="Times New Roman" w:hAnsi="Times New Roman" w:cs="Times New Roman"/>
        <w:b/>
        <w:bCs/>
        <w:i w:val="0"/>
        <w:iCs w:val="0"/>
        <w:smallCaps w:val="0"/>
        <w:strike w:val="0"/>
        <w:color w:val="000000"/>
        <w:spacing w:val="0"/>
        <w:w w:val="100"/>
        <w:position w:val="0"/>
        <w:sz w:val="23"/>
        <w:szCs w:val="23"/>
        <w:u w:val="singl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1">
    <w:nsid w:val="0000000C"/>
    <w:multiLevelType w:val="multilevel"/>
    <w:tmpl w:val="0000000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abstractNum w:abstractNumId="12">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3">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4">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7"/>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5">
    <w:nsid w:val="2DD45EDA"/>
    <w:multiLevelType w:val="hybridMultilevel"/>
    <w:tmpl w:val="58FEA1AC"/>
    <w:lvl w:ilvl="0" w:tplc="00010410">
      <w:start w:val="1"/>
      <w:numFmt w:val="bullet"/>
      <w:lvlText w:val=""/>
      <w:lvlJc w:val="left"/>
      <w:pPr>
        <w:tabs>
          <w:tab w:val="num" w:pos="720"/>
        </w:tabs>
        <w:ind w:left="72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6">
    <w:nsid w:val="349915FF"/>
    <w:multiLevelType w:val="multilevel"/>
    <w:tmpl w:val="F61C2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752761C"/>
    <w:multiLevelType w:val="hybridMultilevel"/>
    <w:tmpl w:val="A2C4EBB4"/>
    <w:lvl w:ilvl="0" w:tplc="0410000F">
      <w:start w:val="1"/>
      <w:numFmt w:val="decimal"/>
      <w:lvlText w:val="%1."/>
      <w:lvlJc w:val="left"/>
      <w:pPr>
        <w:ind w:left="639" w:hanging="360"/>
      </w:pPr>
      <w:rPr>
        <w:rFonts w:cs="Times New Roman"/>
      </w:rPr>
    </w:lvl>
    <w:lvl w:ilvl="1" w:tplc="04100019" w:tentative="1">
      <w:start w:val="1"/>
      <w:numFmt w:val="lowerLetter"/>
      <w:lvlText w:val="%2."/>
      <w:lvlJc w:val="left"/>
      <w:pPr>
        <w:ind w:left="1359" w:hanging="360"/>
      </w:pPr>
      <w:rPr>
        <w:rFonts w:cs="Times New Roman"/>
      </w:rPr>
    </w:lvl>
    <w:lvl w:ilvl="2" w:tplc="0410001B" w:tentative="1">
      <w:start w:val="1"/>
      <w:numFmt w:val="lowerRoman"/>
      <w:lvlText w:val="%3."/>
      <w:lvlJc w:val="right"/>
      <w:pPr>
        <w:ind w:left="2079" w:hanging="180"/>
      </w:pPr>
      <w:rPr>
        <w:rFonts w:cs="Times New Roman"/>
      </w:rPr>
    </w:lvl>
    <w:lvl w:ilvl="3" w:tplc="0410000F" w:tentative="1">
      <w:start w:val="1"/>
      <w:numFmt w:val="decimal"/>
      <w:lvlText w:val="%4."/>
      <w:lvlJc w:val="left"/>
      <w:pPr>
        <w:ind w:left="2799" w:hanging="360"/>
      </w:pPr>
      <w:rPr>
        <w:rFonts w:cs="Times New Roman"/>
      </w:rPr>
    </w:lvl>
    <w:lvl w:ilvl="4" w:tplc="04100019" w:tentative="1">
      <w:start w:val="1"/>
      <w:numFmt w:val="lowerLetter"/>
      <w:lvlText w:val="%5."/>
      <w:lvlJc w:val="left"/>
      <w:pPr>
        <w:ind w:left="3519" w:hanging="360"/>
      </w:pPr>
      <w:rPr>
        <w:rFonts w:cs="Times New Roman"/>
      </w:rPr>
    </w:lvl>
    <w:lvl w:ilvl="5" w:tplc="0410001B" w:tentative="1">
      <w:start w:val="1"/>
      <w:numFmt w:val="lowerRoman"/>
      <w:lvlText w:val="%6."/>
      <w:lvlJc w:val="right"/>
      <w:pPr>
        <w:ind w:left="4239" w:hanging="180"/>
      </w:pPr>
      <w:rPr>
        <w:rFonts w:cs="Times New Roman"/>
      </w:rPr>
    </w:lvl>
    <w:lvl w:ilvl="6" w:tplc="0410000F" w:tentative="1">
      <w:start w:val="1"/>
      <w:numFmt w:val="decimal"/>
      <w:lvlText w:val="%7."/>
      <w:lvlJc w:val="left"/>
      <w:pPr>
        <w:ind w:left="4959" w:hanging="360"/>
      </w:pPr>
      <w:rPr>
        <w:rFonts w:cs="Times New Roman"/>
      </w:rPr>
    </w:lvl>
    <w:lvl w:ilvl="7" w:tplc="04100019" w:tentative="1">
      <w:start w:val="1"/>
      <w:numFmt w:val="lowerLetter"/>
      <w:lvlText w:val="%8."/>
      <w:lvlJc w:val="left"/>
      <w:pPr>
        <w:ind w:left="5679" w:hanging="360"/>
      </w:pPr>
      <w:rPr>
        <w:rFonts w:cs="Times New Roman"/>
      </w:rPr>
    </w:lvl>
    <w:lvl w:ilvl="8" w:tplc="0410001B" w:tentative="1">
      <w:start w:val="1"/>
      <w:numFmt w:val="lowerRoman"/>
      <w:lvlText w:val="%9."/>
      <w:lvlJc w:val="right"/>
      <w:pPr>
        <w:ind w:left="6399" w:hanging="180"/>
      </w:pPr>
      <w:rPr>
        <w:rFonts w:cs="Times New Roman"/>
      </w:rPr>
    </w:lvl>
  </w:abstractNum>
  <w:abstractNum w:abstractNumId="18">
    <w:nsid w:val="4835649B"/>
    <w:multiLevelType w:val="multilevel"/>
    <w:tmpl w:val="B38EC7FE"/>
    <w:lvl w:ilvl="0">
      <w:start w:val="2"/>
      <w:numFmt w:val="decimal"/>
      <w:lvlText w:val="%1"/>
      <w:lvlJc w:val="left"/>
      <w:pPr>
        <w:ind w:left="360" w:hanging="360"/>
      </w:pPr>
      <w:rPr>
        <w:rFonts w:hint="default"/>
        <w:b w:val="0"/>
        <w:color w:val="000000"/>
        <w:u w:val="single"/>
      </w:rPr>
    </w:lvl>
    <w:lvl w:ilvl="1">
      <w:start w:val="3"/>
      <w:numFmt w:val="decimal"/>
      <w:lvlText w:val="%1.%2"/>
      <w:lvlJc w:val="left"/>
      <w:pPr>
        <w:ind w:left="380" w:hanging="360"/>
      </w:pPr>
      <w:rPr>
        <w:rFonts w:hint="default"/>
        <w:b w:val="0"/>
        <w:color w:val="000000"/>
        <w:u w:val="single"/>
      </w:rPr>
    </w:lvl>
    <w:lvl w:ilvl="2">
      <w:start w:val="1"/>
      <w:numFmt w:val="decimal"/>
      <w:lvlText w:val="%1.%2.%3"/>
      <w:lvlJc w:val="left"/>
      <w:pPr>
        <w:ind w:left="760" w:hanging="720"/>
      </w:pPr>
      <w:rPr>
        <w:rFonts w:hint="default"/>
        <w:b w:val="0"/>
        <w:color w:val="000000"/>
        <w:u w:val="single"/>
      </w:rPr>
    </w:lvl>
    <w:lvl w:ilvl="3">
      <w:start w:val="1"/>
      <w:numFmt w:val="decimal"/>
      <w:lvlText w:val="%1.%2.%3.%4"/>
      <w:lvlJc w:val="left"/>
      <w:pPr>
        <w:ind w:left="780" w:hanging="720"/>
      </w:pPr>
      <w:rPr>
        <w:rFonts w:hint="default"/>
        <w:b w:val="0"/>
        <w:color w:val="000000"/>
        <w:u w:val="single"/>
      </w:rPr>
    </w:lvl>
    <w:lvl w:ilvl="4">
      <w:start w:val="1"/>
      <w:numFmt w:val="decimal"/>
      <w:lvlText w:val="%1.%2.%3.%4.%5"/>
      <w:lvlJc w:val="left"/>
      <w:pPr>
        <w:ind w:left="1160" w:hanging="1080"/>
      </w:pPr>
      <w:rPr>
        <w:rFonts w:hint="default"/>
        <w:b w:val="0"/>
        <w:color w:val="000000"/>
        <w:u w:val="single"/>
      </w:rPr>
    </w:lvl>
    <w:lvl w:ilvl="5">
      <w:start w:val="1"/>
      <w:numFmt w:val="decimal"/>
      <w:lvlText w:val="%1.%2.%3.%4.%5.%6"/>
      <w:lvlJc w:val="left"/>
      <w:pPr>
        <w:ind w:left="1180" w:hanging="1080"/>
      </w:pPr>
      <w:rPr>
        <w:rFonts w:hint="default"/>
        <w:b w:val="0"/>
        <w:color w:val="000000"/>
        <w:u w:val="single"/>
      </w:rPr>
    </w:lvl>
    <w:lvl w:ilvl="6">
      <w:start w:val="1"/>
      <w:numFmt w:val="decimal"/>
      <w:lvlText w:val="%1.%2.%3.%4.%5.%6.%7"/>
      <w:lvlJc w:val="left"/>
      <w:pPr>
        <w:ind w:left="1560" w:hanging="1440"/>
      </w:pPr>
      <w:rPr>
        <w:rFonts w:hint="default"/>
        <w:b w:val="0"/>
        <w:color w:val="000000"/>
        <w:u w:val="single"/>
      </w:rPr>
    </w:lvl>
    <w:lvl w:ilvl="7">
      <w:start w:val="1"/>
      <w:numFmt w:val="decimal"/>
      <w:lvlText w:val="%1.%2.%3.%4.%5.%6.%7.%8"/>
      <w:lvlJc w:val="left"/>
      <w:pPr>
        <w:ind w:left="1580" w:hanging="1440"/>
      </w:pPr>
      <w:rPr>
        <w:rFonts w:hint="default"/>
        <w:b w:val="0"/>
        <w:color w:val="000000"/>
        <w:u w:val="single"/>
      </w:rPr>
    </w:lvl>
    <w:lvl w:ilvl="8">
      <w:start w:val="1"/>
      <w:numFmt w:val="decimal"/>
      <w:lvlText w:val="%1.%2.%3.%4.%5.%6.%7.%8.%9"/>
      <w:lvlJc w:val="left"/>
      <w:pPr>
        <w:ind w:left="1960" w:hanging="1800"/>
      </w:pPr>
      <w:rPr>
        <w:rFonts w:hint="default"/>
        <w:b w:val="0"/>
        <w:color w:val="000000"/>
        <w:u w:val="single"/>
      </w:rPr>
    </w:lvl>
  </w:abstractNum>
  <w:abstractNum w:abstractNumId="19">
    <w:nsid w:val="4BFE18D8"/>
    <w:multiLevelType w:val="multilevel"/>
    <w:tmpl w:val="B2608B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7B497F7E"/>
    <w:multiLevelType w:val="multilevel"/>
    <w:tmpl w:val="D888595A"/>
    <w:lvl w:ilvl="0">
      <w:start w:val="2"/>
      <w:numFmt w:val="decimal"/>
      <w:lvlText w:val="%1"/>
      <w:lvlJc w:val="left"/>
      <w:pPr>
        <w:ind w:left="360" w:hanging="360"/>
      </w:pPr>
      <w:rPr>
        <w:rFonts w:hint="default"/>
        <w:b w:val="0"/>
        <w:color w:val="000000"/>
        <w:u w:val="single"/>
      </w:rPr>
    </w:lvl>
    <w:lvl w:ilvl="1">
      <w:start w:val="5"/>
      <w:numFmt w:val="decimal"/>
      <w:lvlText w:val="%1.%2"/>
      <w:lvlJc w:val="left"/>
      <w:pPr>
        <w:ind w:left="380" w:hanging="360"/>
      </w:pPr>
      <w:rPr>
        <w:rFonts w:hint="default"/>
        <w:b w:val="0"/>
        <w:color w:val="000000"/>
        <w:u w:val="single"/>
      </w:rPr>
    </w:lvl>
    <w:lvl w:ilvl="2">
      <w:start w:val="1"/>
      <w:numFmt w:val="decimal"/>
      <w:lvlText w:val="%1.%2.%3"/>
      <w:lvlJc w:val="left"/>
      <w:pPr>
        <w:ind w:left="760" w:hanging="720"/>
      </w:pPr>
      <w:rPr>
        <w:rFonts w:hint="default"/>
        <w:b w:val="0"/>
        <w:color w:val="000000"/>
        <w:u w:val="single"/>
      </w:rPr>
    </w:lvl>
    <w:lvl w:ilvl="3">
      <w:start w:val="1"/>
      <w:numFmt w:val="decimal"/>
      <w:lvlText w:val="%1.%2.%3.%4"/>
      <w:lvlJc w:val="left"/>
      <w:pPr>
        <w:ind w:left="780" w:hanging="720"/>
      </w:pPr>
      <w:rPr>
        <w:rFonts w:hint="default"/>
        <w:b w:val="0"/>
        <w:color w:val="000000"/>
        <w:u w:val="single"/>
      </w:rPr>
    </w:lvl>
    <w:lvl w:ilvl="4">
      <w:start w:val="1"/>
      <w:numFmt w:val="decimal"/>
      <w:lvlText w:val="%1.%2.%3.%4.%5"/>
      <w:lvlJc w:val="left"/>
      <w:pPr>
        <w:ind w:left="1160" w:hanging="1080"/>
      </w:pPr>
      <w:rPr>
        <w:rFonts w:hint="default"/>
        <w:b w:val="0"/>
        <w:color w:val="000000"/>
        <w:u w:val="single"/>
      </w:rPr>
    </w:lvl>
    <w:lvl w:ilvl="5">
      <w:start w:val="1"/>
      <w:numFmt w:val="decimal"/>
      <w:lvlText w:val="%1.%2.%3.%4.%5.%6"/>
      <w:lvlJc w:val="left"/>
      <w:pPr>
        <w:ind w:left="1180" w:hanging="1080"/>
      </w:pPr>
      <w:rPr>
        <w:rFonts w:hint="default"/>
        <w:b w:val="0"/>
        <w:color w:val="000000"/>
        <w:u w:val="single"/>
      </w:rPr>
    </w:lvl>
    <w:lvl w:ilvl="6">
      <w:start w:val="1"/>
      <w:numFmt w:val="decimal"/>
      <w:lvlText w:val="%1.%2.%3.%4.%5.%6.%7"/>
      <w:lvlJc w:val="left"/>
      <w:pPr>
        <w:ind w:left="1560" w:hanging="1440"/>
      </w:pPr>
      <w:rPr>
        <w:rFonts w:hint="default"/>
        <w:b w:val="0"/>
        <w:color w:val="000000"/>
        <w:u w:val="single"/>
      </w:rPr>
    </w:lvl>
    <w:lvl w:ilvl="7">
      <w:start w:val="1"/>
      <w:numFmt w:val="decimal"/>
      <w:lvlText w:val="%1.%2.%3.%4.%5.%6.%7.%8"/>
      <w:lvlJc w:val="left"/>
      <w:pPr>
        <w:ind w:left="1580" w:hanging="1440"/>
      </w:pPr>
      <w:rPr>
        <w:rFonts w:hint="default"/>
        <w:b w:val="0"/>
        <w:color w:val="000000"/>
        <w:u w:val="single"/>
      </w:rPr>
    </w:lvl>
    <w:lvl w:ilvl="8">
      <w:start w:val="1"/>
      <w:numFmt w:val="decimal"/>
      <w:lvlText w:val="%1.%2.%3.%4.%5.%6.%7.%8.%9"/>
      <w:lvlJc w:val="left"/>
      <w:pPr>
        <w:ind w:left="1960" w:hanging="1800"/>
      </w:pPr>
      <w:rPr>
        <w:rFonts w:hint="default"/>
        <w:b w:val="0"/>
        <w:color w:val="000000"/>
        <w:u w:val="single"/>
      </w:rPr>
    </w:lvl>
  </w:abstractNum>
  <w:num w:numId="1">
    <w:abstractNumId w:val="15"/>
  </w:num>
  <w:num w:numId="2">
    <w:abstractNumId w:val="0"/>
  </w:num>
  <w:num w:numId="3">
    <w:abstractNumId w:val="2"/>
  </w:num>
  <w:num w:numId="4">
    <w:abstractNumId w:val="4"/>
  </w:num>
  <w:num w:numId="5">
    <w:abstractNumId w:val="6"/>
  </w:num>
  <w:num w:numId="6">
    <w:abstractNumId w:val="8"/>
  </w:num>
  <w:num w:numId="7">
    <w:abstractNumId w:val="10"/>
  </w:num>
  <w:num w:numId="8">
    <w:abstractNumId w:val="12"/>
  </w:num>
  <w:num w:numId="9">
    <w:abstractNumId w:val="13"/>
  </w:num>
  <w:num w:numId="10">
    <w:abstractNumId w:val="14"/>
  </w:num>
  <w:num w:numId="11">
    <w:abstractNumId w:val="17"/>
  </w:num>
  <w:num w:numId="12">
    <w:abstractNumId w:val="18"/>
  </w:num>
  <w:num w:numId="13">
    <w:abstractNumId w:val="20"/>
  </w:num>
  <w:num w:numId="14">
    <w:abstractNumId w:val="1"/>
  </w:num>
  <w:num w:numId="15">
    <w:abstractNumId w:val="3"/>
  </w:num>
  <w:num w:numId="16">
    <w:abstractNumId w:val="5"/>
  </w:num>
  <w:num w:numId="17">
    <w:abstractNumId w:val="7"/>
  </w:num>
  <w:num w:numId="18">
    <w:abstractNumId w:val="9"/>
  </w:num>
  <w:num w:numId="19">
    <w:abstractNumId w:val="11"/>
  </w:num>
  <w:num w:numId="20">
    <w:abstractNumId w:val="19"/>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000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5602">
      <o:colormru v:ext="edit" colors="#781445,#a3195b"/>
      <o:colormenu v:ext="edit" strokecolor="#a3195b"/>
    </o:shapedefaults>
    <o:shapelayout v:ext="edit">
      <o:idmap v:ext="edit" data="5"/>
      <o:rules v:ext="edit">
        <o:r id="V:Rule3" type="connector" idref="#_x0000_s5121"/>
        <o:r id="V:Rule4" type="connector" idref="#_x0000_s5122"/>
      </o:rules>
    </o:shapelayout>
  </w:hdrShapeDefaults>
  <w:footnotePr>
    <w:footnote w:id="-1"/>
    <w:footnote w:id="0"/>
  </w:footnotePr>
  <w:endnotePr>
    <w:endnote w:id="-1"/>
    <w:endnote w:id="0"/>
  </w:endnotePr>
  <w:compat/>
  <w:rsids>
    <w:rsidRoot w:val="0006064B"/>
    <w:rsid w:val="0004712A"/>
    <w:rsid w:val="00056050"/>
    <w:rsid w:val="0006064B"/>
    <w:rsid w:val="000D327D"/>
    <w:rsid w:val="001B5B41"/>
    <w:rsid w:val="002520C2"/>
    <w:rsid w:val="002C2822"/>
    <w:rsid w:val="002D17FF"/>
    <w:rsid w:val="00304915"/>
    <w:rsid w:val="00334685"/>
    <w:rsid w:val="003A77D7"/>
    <w:rsid w:val="00464DEB"/>
    <w:rsid w:val="00511C5B"/>
    <w:rsid w:val="00692799"/>
    <w:rsid w:val="006D3DDF"/>
    <w:rsid w:val="00890E12"/>
    <w:rsid w:val="008948A3"/>
    <w:rsid w:val="008A0245"/>
    <w:rsid w:val="008A1817"/>
    <w:rsid w:val="008A2406"/>
    <w:rsid w:val="00962485"/>
    <w:rsid w:val="00967CCC"/>
    <w:rsid w:val="009852DF"/>
    <w:rsid w:val="009874AF"/>
    <w:rsid w:val="00991310"/>
    <w:rsid w:val="00A177AC"/>
    <w:rsid w:val="00A62BCB"/>
    <w:rsid w:val="00A73D0A"/>
    <w:rsid w:val="00AA6CFE"/>
    <w:rsid w:val="00AE0E95"/>
    <w:rsid w:val="00B253A5"/>
    <w:rsid w:val="00C01A35"/>
    <w:rsid w:val="00C40472"/>
    <w:rsid w:val="00CF0A46"/>
    <w:rsid w:val="00DF4E56"/>
    <w:rsid w:val="00E31871"/>
    <w:rsid w:val="00E517F0"/>
    <w:rsid w:val="00E51B6C"/>
    <w:rsid w:val="00E728A2"/>
    <w:rsid w:val="00EB4988"/>
    <w:rsid w:val="00EB7580"/>
    <w:rsid w:val="00EC6087"/>
    <w:rsid w:val="00F12BEB"/>
    <w:rsid w:val="00F27AE8"/>
    <w:rsid w:val="00F30C99"/>
    <w:rsid w:val="00FB0636"/>
    <w:rsid w:val="00FD4650"/>
    <w:rsid w:val="00FF234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colormru v:ext="edit" colors="#781445,#a3195b"/>
      <o:colormenu v:ext="edit" strokecolor="#a3195b"/>
    </o:shapedefaults>
    <o:shapelayout v:ext="edit">
      <o:idmap v:ext="edit" data="1"/>
      <o:regrouptable v:ext="edit">
        <o:entry new="1"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2822"/>
    <w:rPr>
      <w:sz w:val="24"/>
    </w:rPr>
  </w:style>
  <w:style w:type="paragraph" w:styleId="Titolo1">
    <w:name w:val="heading 1"/>
    <w:basedOn w:val="Normale"/>
    <w:next w:val="Normale"/>
    <w:qFormat/>
    <w:rsid w:val="002C2822"/>
    <w:pPr>
      <w:keepNext/>
      <w:outlineLvl w:val="0"/>
    </w:pPr>
    <w:rPr>
      <w:rFonts w:ascii="Arial" w:hAnsi="Arial"/>
      <w:b/>
      <w:sz w:val="28"/>
    </w:rPr>
  </w:style>
  <w:style w:type="paragraph" w:styleId="Titolo2">
    <w:name w:val="heading 2"/>
    <w:basedOn w:val="Normale"/>
    <w:next w:val="Normale"/>
    <w:qFormat/>
    <w:rsid w:val="002C2822"/>
    <w:pPr>
      <w:keepNext/>
      <w:jc w:val="center"/>
      <w:outlineLvl w:val="1"/>
    </w:pPr>
    <w:rPr>
      <w:rFonts w:ascii="Arial" w:hAnsi="Arial"/>
      <w:b/>
      <w:caps/>
      <w:sz w:val="28"/>
    </w:rPr>
  </w:style>
  <w:style w:type="paragraph" w:styleId="Titolo3">
    <w:name w:val="heading 3"/>
    <w:basedOn w:val="Normale"/>
    <w:next w:val="Normale"/>
    <w:qFormat/>
    <w:rsid w:val="002C2822"/>
    <w:pPr>
      <w:keepNext/>
      <w:jc w:val="center"/>
      <w:outlineLvl w:val="2"/>
    </w:pPr>
    <w:rPr>
      <w:rFonts w:ascii="Arial" w:hAnsi="Arial"/>
      <w:b/>
      <w:caps/>
      <w:color w:val="FFFFFF"/>
      <w:sz w:val="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bella">
    <w:name w:val="Tabella"/>
    <w:basedOn w:val="Normale"/>
    <w:rsid w:val="002C2822"/>
    <w:pPr>
      <w:spacing w:line="200" w:lineRule="exact"/>
    </w:pPr>
    <w:rPr>
      <w:rFonts w:ascii="Times New Roman" w:eastAsia="Times New Roman" w:hAnsi="Times New Roman"/>
      <w:sz w:val="16"/>
    </w:rPr>
  </w:style>
  <w:style w:type="paragraph" w:styleId="Intestazione">
    <w:name w:val="header"/>
    <w:basedOn w:val="Normale"/>
    <w:rsid w:val="002C2822"/>
    <w:pPr>
      <w:tabs>
        <w:tab w:val="center" w:pos="4819"/>
        <w:tab w:val="right" w:pos="9638"/>
      </w:tabs>
    </w:pPr>
  </w:style>
  <w:style w:type="paragraph" w:styleId="Pidipagina">
    <w:name w:val="footer"/>
    <w:basedOn w:val="Normale"/>
    <w:rsid w:val="002C2822"/>
    <w:pPr>
      <w:tabs>
        <w:tab w:val="center" w:pos="4819"/>
        <w:tab w:val="right" w:pos="9638"/>
      </w:tabs>
    </w:pPr>
  </w:style>
  <w:style w:type="paragraph" w:styleId="Corpodeltesto">
    <w:name w:val="Body Text"/>
    <w:basedOn w:val="Normale"/>
    <w:rsid w:val="002C2822"/>
    <w:pPr>
      <w:tabs>
        <w:tab w:val="right" w:leader="dot" w:pos="8504"/>
      </w:tabs>
      <w:spacing w:line="480" w:lineRule="auto"/>
      <w:jc w:val="both"/>
    </w:pPr>
    <w:rPr>
      <w:rFonts w:ascii="Arial" w:hAnsi="Arial"/>
    </w:rPr>
  </w:style>
  <w:style w:type="character" w:styleId="Collegamentoipertestuale">
    <w:name w:val="Hyperlink"/>
    <w:basedOn w:val="Carpredefinitoparagrafo"/>
    <w:rsid w:val="002C2822"/>
    <w:rPr>
      <w:color w:val="0000FF"/>
      <w:u w:val="single"/>
    </w:rPr>
  </w:style>
  <w:style w:type="paragraph" w:styleId="Corpodeltesto2">
    <w:name w:val="Body Text 2"/>
    <w:basedOn w:val="Normale"/>
    <w:rsid w:val="0006064B"/>
    <w:pPr>
      <w:ind w:right="276"/>
      <w:jc w:val="both"/>
    </w:pPr>
    <w:rPr>
      <w:rFonts w:ascii="Garamond" w:eastAsia="Times New Roman" w:hAnsi="Garamond"/>
      <w:color w:val="000000"/>
    </w:rPr>
  </w:style>
  <w:style w:type="paragraph" w:customStyle="1" w:styleId="IRPET">
    <w:name w:val="IRPET"/>
    <w:basedOn w:val="Normale"/>
    <w:rsid w:val="0006064B"/>
    <w:pPr>
      <w:tabs>
        <w:tab w:val="left" w:pos="580"/>
        <w:tab w:val="left" w:pos="1120"/>
      </w:tabs>
      <w:jc w:val="both"/>
    </w:pPr>
    <w:rPr>
      <w:rFonts w:ascii="Palatino" w:eastAsia="Times New Roman" w:hAnsi="Palatino"/>
    </w:rPr>
  </w:style>
  <w:style w:type="paragraph" w:customStyle="1" w:styleId="WW-Corpodeltesto3">
    <w:name w:val="WW-Corpo del testo 3"/>
    <w:basedOn w:val="Normale"/>
    <w:rsid w:val="0006064B"/>
    <w:pPr>
      <w:widowControl w:val="0"/>
      <w:suppressAutoHyphens/>
      <w:jc w:val="both"/>
    </w:pPr>
    <w:rPr>
      <w:rFonts w:ascii="Arial" w:hAnsi="Arial"/>
    </w:rPr>
  </w:style>
  <w:style w:type="paragraph" w:styleId="Corpodeltesto3">
    <w:name w:val="Body Text 3"/>
    <w:basedOn w:val="Normale"/>
    <w:link w:val="Corpodeltesto3Carattere"/>
    <w:uiPriority w:val="99"/>
    <w:semiHidden/>
    <w:unhideWhenUsed/>
    <w:rsid w:val="00E51B6C"/>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51B6C"/>
    <w:rPr>
      <w:sz w:val="16"/>
      <w:szCs w:val="16"/>
    </w:rPr>
  </w:style>
  <w:style w:type="character" w:styleId="Enfasicorsivo">
    <w:name w:val="Emphasis"/>
    <w:basedOn w:val="Carpredefinitoparagrafo"/>
    <w:uiPriority w:val="20"/>
    <w:qFormat/>
    <w:rsid w:val="00890E12"/>
    <w:rPr>
      <w:i/>
      <w:iCs/>
    </w:rPr>
  </w:style>
  <w:style w:type="paragraph" w:customStyle="1" w:styleId="Nessunostileparagrafo">
    <w:name w:val="[Nessuno stile paragrafo]"/>
    <w:rsid w:val="00890E12"/>
    <w:pPr>
      <w:autoSpaceDE w:val="0"/>
      <w:autoSpaceDN w:val="0"/>
      <w:adjustRightInd w:val="0"/>
      <w:spacing w:line="288" w:lineRule="auto"/>
      <w:textAlignment w:val="center"/>
    </w:pPr>
    <w:rPr>
      <w:rFonts w:ascii="Times  Roman" w:hAnsi="Times  Roman" w:cs="Times  Roman"/>
      <w:color w:val="000000"/>
      <w:sz w:val="24"/>
      <w:szCs w:val="24"/>
    </w:rPr>
  </w:style>
  <w:style w:type="character" w:customStyle="1" w:styleId="luogoedata">
    <w:name w:val="luogo e data"/>
    <w:uiPriority w:val="99"/>
    <w:rsid w:val="00890E12"/>
    <w:rPr>
      <w:rFonts w:ascii="Arial Narrow" w:hAnsi="Arial Narrow" w:cs="Arial Narrow"/>
      <w:b/>
      <w:bCs/>
      <w:color w:val="005CAB"/>
      <w:spacing w:val="6"/>
      <w:sz w:val="22"/>
      <w:szCs w:val="22"/>
    </w:rPr>
  </w:style>
  <w:style w:type="paragraph" w:styleId="Testofumetto">
    <w:name w:val="Balloon Text"/>
    <w:basedOn w:val="Normale"/>
    <w:link w:val="TestofumettoCarattere"/>
    <w:uiPriority w:val="99"/>
    <w:semiHidden/>
    <w:unhideWhenUsed/>
    <w:rsid w:val="00EC60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6087"/>
    <w:rPr>
      <w:rFonts w:ascii="Tahoma" w:hAnsi="Tahoma" w:cs="Tahoma"/>
      <w:sz w:val="16"/>
      <w:szCs w:val="16"/>
    </w:rPr>
  </w:style>
  <w:style w:type="character" w:customStyle="1" w:styleId="MSGENFONTSTYLENAMETEMPLATEROLEMSGENFONTSTYLENAMEBYROLEPICTURECAPTION">
    <w:name w:val="MSG_EN_FONT_STYLE_NAME_TEMPLATE_ROLE MSG_EN_FONT_STYLE_NAME_BY_ROLE_PICTURE_CAPTION_"/>
    <w:basedOn w:val="Carpredefinitoparagrafo"/>
    <w:link w:val="MSGENFONTSTYLENAMETEMPLATEROLEMSGENFONTSTYLENAMEBYROLEPICTURECAPTION1"/>
    <w:uiPriority w:val="99"/>
    <w:locked/>
    <w:rsid w:val="008948A3"/>
    <w:rPr>
      <w:spacing w:val="-20"/>
      <w:sz w:val="55"/>
      <w:szCs w:val="55"/>
      <w:shd w:val="clear" w:color="auto" w:fill="FFFFFF"/>
    </w:rPr>
  </w:style>
  <w:style w:type="character" w:customStyle="1" w:styleId="MSGENFONTSTYLENAMETEMPLATEROLEMSGENFONTSTYLENAMEBYROLEPICTURECAPTION0">
    <w:name w:val="MSG_EN_FONT_STYLE_NAME_TEMPLATE_ROLE MSG_EN_FONT_STYLE_NAME_BY_ROLE_PICTURE_CAPTION"/>
    <w:basedOn w:val="MSGENFONTSTYLENAMETEMPLATEROLEMSGENFONTSTYLENAMEBYROLEPICTURECAPTION"/>
    <w:uiPriority w:val="99"/>
    <w:rsid w:val="008948A3"/>
    <w:rPr>
      <w:color w:val="9E2A62"/>
    </w:rPr>
  </w:style>
  <w:style w:type="character" w:customStyle="1" w:styleId="MSGENFONTSTYLENAMETEMPLATEROLEMSGENFONTSTYLENAMEBYROLETEXT">
    <w:name w:val="MSG_EN_FONT_STYLE_NAME_TEMPLATE_ROLE MSG_EN_FONT_STYLE_NAME_BY_ROLE_TEXT_"/>
    <w:basedOn w:val="Carpredefinitoparagrafo"/>
    <w:link w:val="MSGENFONTSTYLENAMETEMPLATEROLEMSGENFONTSTYLENAMEBYROLETEXT1"/>
    <w:uiPriority w:val="99"/>
    <w:locked/>
    <w:rsid w:val="008948A3"/>
    <w:rPr>
      <w:sz w:val="23"/>
      <w:szCs w:val="23"/>
      <w:shd w:val="clear" w:color="auto" w:fill="FFFFFF"/>
    </w:rPr>
  </w:style>
  <w:style w:type="character" w:customStyle="1" w:styleId="MSGENFONTSTYLENAMETEMPLATEROLELEVELMSGENFONTSTYLENAMEBYROLEHEADING2">
    <w:name w:val="MSG_EN_FONT_STYLE_NAME_TEMPLATE_ROLE_LEVEL MSG_EN_FONT_STYLE_NAME_BY_ROLE_HEADING 2_"/>
    <w:basedOn w:val="Carpredefinitoparagrafo"/>
    <w:link w:val="MSGENFONTSTYLENAMETEMPLATEROLELEVELMSGENFONTSTYLENAMEBYROLEHEADING21"/>
    <w:uiPriority w:val="99"/>
    <w:locked/>
    <w:rsid w:val="008948A3"/>
    <w:rPr>
      <w:b/>
      <w:bCs/>
      <w:sz w:val="23"/>
      <w:szCs w:val="23"/>
      <w:shd w:val="clear" w:color="auto" w:fill="FFFFFF"/>
    </w:rPr>
  </w:style>
  <w:style w:type="character" w:customStyle="1" w:styleId="MSGENFONTSTYLENAMETEMPLATEROLELEVELMSGENFONTSTYLENAMEBYROLEHEADING2MSGENFONTSTYLEMODIFERNOTBOLD">
    <w:name w:val="MSG_EN_FONT_STYLE_NAME_TEMPLATE_ROLE_LEVEL MSG_EN_FONT_STYLE_NAME_BY_ROLE_HEADING 2 + MSG_EN_FONT_STYLE_MODIFER_NOT_BOLD"/>
    <w:basedOn w:val="MSGENFONTSTYLENAMETEMPLATEROLELEVELMSGENFONTSTYLENAMEBYROLEHEADING2"/>
    <w:uiPriority w:val="99"/>
    <w:rsid w:val="008948A3"/>
  </w:style>
  <w:style w:type="character" w:customStyle="1" w:styleId="MSGENFONTSTYLENAMETEMPLATEROLELEVELMSGENFONTSTYLENAMEBYROLEHEADING2MSGENFONTSTYLEMODIFERNOTBOLD3">
    <w:name w:val="MSG_EN_FONT_STYLE_NAME_TEMPLATE_ROLE_LEVEL MSG_EN_FONT_STYLE_NAME_BY_ROLE_HEADING 2 + MSG_EN_FONT_STYLE_MODIFER_NOT_BOLD3"/>
    <w:basedOn w:val="MSGENFONTSTYLENAMETEMPLATEROLELEVELMSGENFONTSTYLENAMEBYROLEHEADING2"/>
    <w:uiPriority w:val="99"/>
    <w:rsid w:val="008948A3"/>
  </w:style>
  <w:style w:type="character" w:customStyle="1" w:styleId="MSGENFONTSTYLENAMETEMPLATEROLELEVELMSGENFONTSTYLENAMEBYROLEHEADING20">
    <w:name w:val="MSG_EN_FONT_STYLE_NAME_TEMPLATE_ROLE_LEVEL MSG_EN_FONT_STYLE_NAME_BY_ROLE_HEADING 2"/>
    <w:basedOn w:val="MSGENFONTSTYLENAMETEMPLATEROLELEVELMSGENFONTSTYLENAMEBYROLEHEADING2"/>
    <w:uiPriority w:val="99"/>
    <w:rsid w:val="008948A3"/>
    <w:rPr>
      <w:u w:val="single"/>
    </w:rPr>
  </w:style>
  <w:style w:type="character" w:customStyle="1" w:styleId="MSGENFONTSTYLENAMETEMPLATEROLEMSGENFONTSTYLENAMEBYROLETEXTMSGENFONTSTYLEMODIFERBOLD">
    <w:name w:val="MSG_EN_FONT_STYLE_NAME_TEMPLATE_ROLE MSG_EN_FONT_STYLE_NAME_BY_ROLE_TEXT + MSG_EN_FONT_STYLE_MODIFER_BOLD"/>
    <w:basedOn w:val="MSGENFONTSTYLENAMETEMPLATEROLEMSGENFONTSTYLENAMEBYROLETEXT"/>
    <w:uiPriority w:val="99"/>
    <w:rsid w:val="008948A3"/>
    <w:rPr>
      <w:b/>
      <w:bCs/>
    </w:rPr>
  </w:style>
  <w:style w:type="character" w:customStyle="1" w:styleId="MSGENFONTSTYLENAMETEMPLATEROLEMSGENFONTSTYLENAMEBYROLETEXT0">
    <w:name w:val="MSG_EN_FONT_STYLE_NAME_TEMPLATE_ROLE MSG_EN_FONT_STYLE_NAME_BY_ROLE_TEXT"/>
    <w:basedOn w:val="MSGENFONTSTYLENAMETEMPLATEROLEMSGENFONTSTYLENAMEBYROLETEXT"/>
    <w:uiPriority w:val="99"/>
    <w:rsid w:val="008948A3"/>
    <w:rPr>
      <w:u w:val="single"/>
    </w:rPr>
  </w:style>
  <w:style w:type="character" w:customStyle="1" w:styleId="MSGENFONTSTYLENAMETEMPLATEROLEMSGENFONTSTYLENAMEBYROLETEXTMSGENFONTSTYLEMODIFERBOLD23">
    <w:name w:val="MSG_EN_FONT_STYLE_NAME_TEMPLATE_ROLE MSG_EN_FONT_STYLE_NAME_BY_ROLE_TEXT + MSG_EN_FONT_STYLE_MODIFER_BOLD23"/>
    <w:basedOn w:val="MSGENFONTSTYLENAMETEMPLATEROLEMSGENFONTSTYLENAMEBYROLETEXT"/>
    <w:uiPriority w:val="99"/>
    <w:rsid w:val="008948A3"/>
    <w:rPr>
      <w:b/>
      <w:bCs/>
    </w:rPr>
  </w:style>
  <w:style w:type="character" w:customStyle="1" w:styleId="MSGENFONTSTYLENAMETEMPLATEROLELEVELMSGENFONTSTYLENAMEBYROLEHEADING27">
    <w:name w:val="MSG_EN_FONT_STYLE_NAME_TEMPLATE_ROLE_LEVEL MSG_EN_FONT_STYLE_NAME_BY_ROLE_HEADING 27"/>
    <w:basedOn w:val="MSGENFONTSTYLENAMETEMPLATEROLELEVELMSGENFONTSTYLENAMEBYROLEHEADING2"/>
    <w:uiPriority w:val="99"/>
    <w:rsid w:val="008948A3"/>
    <w:rPr>
      <w:u w:val="single"/>
    </w:rPr>
  </w:style>
  <w:style w:type="character" w:customStyle="1" w:styleId="MSGENFONTSTYLENAMETEMPLATEROLEMSGENFONTSTYLENAMEBYROLETEXTMSGENFONTSTYLEMODIFERBOLD22">
    <w:name w:val="MSG_EN_FONT_STYLE_NAME_TEMPLATE_ROLE MSG_EN_FONT_STYLE_NAME_BY_ROLE_TEXT + MSG_EN_FONT_STYLE_MODIFER_BOLD22"/>
    <w:basedOn w:val="MSGENFONTSTYLENAMETEMPLATEROLEMSGENFONTSTYLENAMEBYROLETEXT"/>
    <w:uiPriority w:val="99"/>
    <w:rsid w:val="008948A3"/>
    <w:rPr>
      <w:b/>
      <w:bCs/>
    </w:rPr>
  </w:style>
  <w:style w:type="character" w:customStyle="1" w:styleId="MSGENFONTSTYLENAMETEMPLATEROLEMSGENFONTSTYLENAMEBYROLETEXT12">
    <w:name w:val="MSG_EN_FONT_STYLE_NAME_TEMPLATE_ROLE MSG_EN_FONT_STYLE_NAME_BY_ROLE_TEXT12"/>
    <w:basedOn w:val="MSGENFONTSTYLENAMETEMPLATEROLEMSGENFONTSTYLENAMEBYROLETEXT"/>
    <w:uiPriority w:val="99"/>
    <w:rsid w:val="008948A3"/>
    <w:rPr>
      <w:u w:val="single"/>
    </w:rPr>
  </w:style>
  <w:style w:type="character" w:customStyle="1" w:styleId="MSGENFONTSTYLENAMETEMPLATEROLEMSGENFONTSTYLENAMEBYROLETEXTMSGENFONTSTYLEMODIFERBOLD21">
    <w:name w:val="MSG_EN_FONT_STYLE_NAME_TEMPLATE_ROLE MSG_EN_FONT_STYLE_NAME_BY_ROLE_TEXT + MSG_EN_FONT_STYLE_MODIFER_BOLD21"/>
    <w:basedOn w:val="MSGENFONTSTYLENAMETEMPLATEROLEMSGENFONTSTYLENAMEBYROLETEXT"/>
    <w:uiPriority w:val="99"/>
    <w:rsid w:val="008948A3"/>
    <w:rPr>
      <w:b/>
      <w:bCs/>
      <w:u w:val="single"/>
    </w:rPr>
  </w:style>
  <w:style w:type="character" w:customStyle="1" w:styleId="MSGENFONTSTYLENAMETEMPLATEROLEMSGENFONTSTYLENAMEBYROLETEXTMSGENFONTSTYLEMODIFERBOLD20">
    <w:name w:val="MSG_EN_FONT_STYLE_NAME_TEMPLATE_ROLE MSG_EN_FONT_STYLE_NAME_BY_ROLE_TEXT + MSG_EN_FONT_STYLE_MODIFER_BOLD20"/>
    <w:basedOn w:val="MSGENFONTSTYLENAMETEMPLATEROLEMSGENFONTSTYLENAMEBYROLETEXT"/>
    <w:uiPriority w:val="99"/>
    <w:rsid w:val="008948A3"/>
    <w:rPr>
      <w:b/>
      <w:bCs/>
    </w:rPr>
  </w:style>
  <w:style w:type="character" w:customStyle="1" w:styleId="MSGENFONTSTYLENAMETEMPLATEROLEMSGENFONTSTYLENAMEBYROLETEXT11">
    <w:name w:val="MSG_EN_FONT_STYLE_NAME_TEMPLATE_ROLE MSG_EN_FONT_STYLE_NAME_BY_ROLE_TEXT11"/>
    <w:basedOn w:val="MSGENFONTSTYLENAMETEMPLATEROLEMSGENFONTSTYLENAMEBYROLETEXT"/>
    <w:uiPriority w:val="99"/>
    <w:rsid w:val="008948A3"/>
  </w:style>
  <w:style w:type="character" w:customStyle="1" w:styleId="MSGENFONTSTYLENAMETEMPLATEROLEMSGENFONTSTYLENAMEBYROLETEXTMSGENFONTSTYLEMODIFERBOLD19">
    <w:name w:val="MSG_EN_FONT_STYLE_NAME_TEMPLATE_ROLE MSG_EN_FONT_STYLE_NAME_BY_ROLE_TEXT + MSG_EN_FONT_STYLE_MODIFER_BOLD19"/>
    <w:basedOn w:val="MSGENFONTSTYLENAMETEMPLATEROLEMSGENFONTSTYLENAMEBYROLETEXT"/>
    <w:uiPriority w:val="99"/>
    <w:rsid w:val="008948A3"/>
    <w:rPr>
      <w:b/>
      <w:bCs/>
    </w:rPr>
  </w:style>
  <w:style w:type="character" w:customStyle="1" w:styleId="MSGENFONTSTYLENAMETEMPLATEROLEMSGENFONTSTYLENAMEBYROLETEXT10">
    <w:name w:val="MSG_EN_FONT_STYLE_NAME_TEMPLATE_ROLE MSG_EN_FONT_STYLE_NAME_BY_ROLE_TEXT10"/>
    <w:basedOn w:val="MSGENFONTSTYLENAMETEMPLATEROLEMSGENFONTSTYLENAMEBYROLETEXT"/>
    <w:uiPriority w:val="99"/>
    <w:rsid w:val="008948A3"/>
    <w:rPr>
      <w:u w:val="single"/>
    </w:rPr>
  </w:style>
  <w:style w:type="character" w:customStyle="1" w:styleId="MSGENFONTSTYLENAMETEMPLATEROLEMSGENFONTSTYLENAMEBYROLETEXTMSGENFONTSTYLEMODIFERITALIC">
    <w:name w:val="MSG_EN_FONT_STYLE_NAME_TEMPLATE_ROLE MSG_EN_FONT_STYLE_NAME_BY_ROLE_TEXT + MSG_EN_FONT_STYLE_MODIFER_ITALIC"/>
    <w:basedOn w:val="MSGENFONTSTYLENAMETEMPLATEROLEMSGENFONTSTYLENAMEBYROLETEXT"/>
    <w:uiPriority w:val="99"/>
    <w:rsid w:val="008948A3"/>
    <w:rPr>
      <w:i/>
      <w:iCs/>
    </w:rPr>
  </w:style>
  <w:style w:type="character" w:customStyle="1" w:styleId="MSGENFONTSTYLENAMETEMPLATEROLEMSGENFONTSTYLENAMEBYROLETEXTMSGENFONTSTYLEMODIFERITALIC4">
    <w:name w:val="MSG_EN_FONT_STYLE_NAME_TEMPLATE_ROLE MSG_EN_FONT_STYLE_NAME_BY_ROLE_TEXT + MSG_EN_FONT_STYLE_MODIFER_ITALIC4"/>
    <w:basedOn w:val="MSGENFONTSTYLENAMETEMPLATEROLEMSGENFONTSTYLENAMEBYROLETEXT"/>
    <w:uiPriority w:val="99"/>
    <w:rsid w:val="008948A3"/>
    <w:rPr>
      <w:i/>
      <w:iCs/>
    </w:rPr>
  </w:style>
  <w:style w:type="character" w:customStyle="1" w:styleId="MSGENFONTSTYLENAMETEMPLATEROLEMSGENFONTSTYLENAMEBYROLETEXTMSGENFONTSTYLEMODIFERNAMEArial">
    <w:name w:val="MSG_EN_FONT_STYLE_NAME_TEMPLATE_ROLE MSG_EN_FONT_STYLE_NAME_BY_ROLE_TEXT + MSG_EN_FONT_STYLE_MODIFER_NAME Arial"/>
    <w:aliases w:val="MSG_EN_FONT_STYLE_MODIFER_SIZE 10,MSG_EN_FONT_STYLE_MODIFER_ITALIC,MSG_EN_FONT_STYLE_MODIFER_SCALING 200"/>
    <w:basedOn w:val="MSGENFONTSTYLENAMETEMPLATEROLEMSGENFONTSTYLENAMEBYROLETEXT"/>
    <w:uiPriority w:val="99"/>
    <w:rsid w:val="008948A3"/>
    <w:rPr>
      <w:rFonts w:ascii="Arial" w:hAnsi="Arial" w:cs="Arial"/>
      <w:i/>
      <w:iCs/>
      <w:noProof/>
      <w:w w:val="200"/>
      <w:sz w:val="20"/>
      <w:szCs w:val="20"/>
    </w:rPr>
  </w:style>
  <w:style w:type="character" w:customStyle="1" w:styleId="MSGENFONTSTYLENAMETEMPLATEROLEMSGENFONTSTYLENAMEBYROLETEXT9">
    <w:name w:val="MSG_EN_FONT_STYLE_NAME_TEMPLATE_ROLE MSG_EN_FONT_STYLE_NAME_BY_ROLE_TEXT9"/>
    <w:basedOn w:val="MSGENFONTSTYLENAMETEMPLATEROLEMSGENFONTSTYLENAMEBYROLETEXT"/>
    <w:uiPriority w:val="99"/>
    <w:rsid w:val="008948A3"/>
  </w:style>
  <w:style w:type="character" w:customStyle="1" w:styleId="MSGENFONTSTYLENAMETEMPLATEROLELEVELMSGENFONTSTYLENAMEBYROLEHEADING26">
    <w:name w:val="MSG_EN_FONT_STYLE_NAME_TEMPLATE_ROLE_LEVEL MSG_EN_FONT_STYLE_NAME_BY_ROLE_HEADING 26"/>
    <w:basedOn w:val="MSGENFONTSTYLENAMETEMPLATEROLELEVELMSGENFONTSTYLENAMEBYROLEHEADING2"/>
    <w:uiPriority w:val="99"/>
    <w:rsid w:val="008948A3"/>
    <w:rPr>
      <w:u w:val="single"/>
    </w:rPr>
  </w:style>
  <w:style w:type="character" w:customStyle="1" w:styleId="MSGENFONTSTYLENAMETEMPLATEROLEMSGENFONTSTYLENAMEBYROLETEXTMSGENFONTSTYLEMODIFERITALIC3">
    <w:name w:val="MSG_EN_FONT_STYLE_NAME_TEMPLATE_ROLE MSG_EN_FONT_STYLE_NAME_BY_ROLE_TEXT + MSG_EN_FONT_STYLE_MODIFER_ITALIC3"/>
    <w:basedOn w:val="MSGENFONTSTYLENAMETEMPLATEROLEMSGENFONTSTYLENAMEBYROLETEXT"/>
    <w:uiPriority w:val="99"/>
    <w:rsid w:val="008948A3"/>
    <w:rPr>
      <w:i/>
      <w:iCs/>
    </w:rPr>
  </w:style>
  <w:style w:type="character" w:customStyle="1" w:styleId="MSGENFONTSTYLENAMETEMPLATEROLEMSGENFONTSTYLENAMEBYROLETEXTMSGENFONTSTYLEMODIFERBOLD18">
    <w:name w:val="MSG_EN_FONT_STYLE_NAME_TEMPLATE_ROLE MSG_EN_FONT_STYLE_NAME_BY_ROLE_TEXT + MSG_EN_FONT_STYLE_MODIFER_BOLD18"/>
    <w:basedOn w:val="MSGENFONTSTYLENAMETEMPLATEROLEMSGENFONTSTYLENAMEBYROLETEXT"/>
    <w:uiPriority w:val="99"/>
    <w:rsid w:val="008948A3"/>
    <w:rPr>
      <w:b/>
      <w:bCs/>
    </w:rPr>
  </w:style>
  <w:style w:type="character" w:customStyle="1" w:styleId="MSGENFONTSTYLENAMETEMPLATEROLEMSGENFONTSTYLENAMEBYROLETEXT8">
    <w:name w:val="MSG_EN_FONT_STYLE_NAME_TEMPLATE_ROLE MSG_EN_FONT_STYLE_NAME_BY_ROLE_TEXT8"/>
    <w:basedOn w:val="MSGENFONTSTYLENAMETEMPLATEROLEMSGENFONTSTYLENAMEBYROLETEXT"/>
    <w:uiPriority w:val="99"/>
    <w:rsid w:val="008948A3"/>
  </w:style>
  <w:style w:type="character" w:customStyle="1" w:styleId="MSGENFONTSTYLENAMETEMPLATEROLEMSGENFONTSTYLENAMEBYROLETEXTMSGENFONTSTYLEMODIFERBOLD17">
    <w:name w:val="MSG_EN_FONT_STYLE_NAME_TEMPLATE_ROLE MSG_EN_FONT_STYLE_NAME_BY_ROLE_TEXT + MSG_EN_FONT_STYLE_MODIFER_BOLD17"/>
    <w:basedOn w:val="MSGENFONTSTYLENAMETEMPLATEROLEMSGENFONTSTYLENAMEBYROLETEXT"/>
    <w:uiPriority w:val="99"/>
    <w:rsid w:val="008948A3"/>
    <w:rPr>
      <w:b/>
      <w:bCs/>
    </w:rPr>
  </w:style>
  <w:style w:type="character" w:customStyle="1" w:styleId="MSGENFONTSTYLENAMETEMPLATEROLELEVELMSGENFONTSTYLENAMEBYROLEHEADING25">
    <w:name w:val="MSG_EN_FONT_STYLE_NAME_TEMPLATE_ROLE_LEVEL MSG_EN_FONT_STYLE_NAME_BY_ROLE_HEADING 25"/>
    <w:basedOn w:val="MSGENFONTSTYLENAMETEMPLATEROLELEVELMSGENFONTSTYLENAMEBYROLEHEADING2"/>
    <w:uiPriority w:val="99"/>
    <w:rsid w:val="008948A3"/>
    <w:rPr>
      <w:u w:val="single"/>
    </w:rPr>
  </w:style>
  <w:style w:type="character" w:customStyle="1" w:styleId="MSGENFONTSTYLENAMETEMPLATEROLELEVELMSGENFONTSTYLENAMEBYROLEHEADING24">
    <w:name w:val="MSG_EN_FONT_STYLE_NAME_TEMPLATE_ROLE_LEVEL MSG_EN_FONT_STYLE_NAME_BY_ROLE_HEADING 24"/>
    <w:basedOn w:val="MSGENFONTSTYLENAMETEMPLATEROLELEVELMSGENFONTSTYLENAMEBYROLEHEADING2"/>
    <w:uiPriority w:val="99"/>
    <w:rsid w:val="008948A3"/>
    <w:rPr>
      <w:u w:val="single"/>
    </w:rPr>
  </w:style>
  <w:style w:type="character" w:customStyle="1" w:styleId="MSGENFONTSTYLENAMETEMPLATEROLEMSGENFONTSTYLENAMEBYROLETEXTMSGENFONTSTYLEMODIFERBOLD16">
    <w:name w:val="MSG_EN_FONT_STYLE_NAME_TEMPLATE_ROLE MSG_EN_FONT_STYLE_NAME_BY_ROLE_TEXT + MSG_EN_FONT_STYLE_MODIFER_BOLD16"/>
    <w:basedOn w:val="MSGENFONTSTYLENAMETEMPLATEROLEMSGENFONTSTYLENAMEBYROLETEXT"/>
    <w:uiPriority w:val="99"/>
    <w:rsid w:val="008948A3"/>
    <w:rPr>
      <w:b/>
      <w:bCs/>
    </w:rPr>
  </w:style>
  <w:style w:type="character" w:customStyle="1" w:styleId="MSGENFONTSTYLENAMETEMPLATEROLEMSGENFONTSTYLENAMEBYROLETEXTMSGENFONTSTYLEMODIFERBOLD15">
    <w:name w:val="MSG_EN_FONT_STYLE_NAME_TEMPLATE_ROLE MSG_EN_FONT_STYLE_NAME_BY_ROLE_TEXT + MSG_EN_FONT_STYLE_MODIFER_BOLD15"/>
    <w:basedOn w:val="MSGENFONTSTYLENAMETEMPLATEROLEMSGENFONTSTYLENAMEBYROLETEXT"/>
    <w:uiPriority w:val="99"/>
    <w:rsid w:val="008948A3"/>
    <w:rPr>
      <w:b/>
      <w:bCs/>
    </w:rPr>
  </w:style>
  <w:style w:type="character" w:customStyle="1" w:styleId="MSGENFONTSTYLENAMETEMPLATEROLEMSGENFONTSTYLENAMEBYROLETEXT7">
    <w:name w:val="MSG_EN_FONT_STYLE_NAME_TEMPLATE_ROLE MSG_EN_FONT_STYLE_NAME_BY_ROLE_TEXT7"/>
    <w:basedOn w:val="MSGENFONTSTYLENAMETEMPLATEROLEMSGENFONTSTYLENAMEBYROLETEXT"/>
    <w:uiPriority w:val="99"/>
    <w:rsid w:val="008948A3"/>
  </w:style>
  <w:style w:type="character" w:customStyle="1" w:styleId="MSGENFONTSTYLENAMETEMPLATEROLEMSGENFONTSTYLENAMEBYROLETEXTMSGENFONTSTYLEMODIFERBOLD14">
    <w:name w:val="MSG_EN_FONT_STYLE_NAME_TEMPLATE_ROLE MSG_EN_FONT_STYLE_NAME_BY_ROLE_TEXT + MSG_EN_FONT_STYLE_MODIFER_BOLD14"/>
    <w:basedOn w:val="MSGENFONTSTYLENAMETEMPLATEROLEMSGENFONTSTYLENAMEBYROLETEXT"/>
    <w:uiPriority w:val="99"/>
    <w:rsid w:val="008948A3"/>
    <w:rPr>
      <w:b/>
      <w:bCs/>
      <w:u w:val="single"/>
    </w:rPr>
  </w:style>
  <w:style w:type="character" w:customStyle="1" w:styleId="MSGENFONTSTYLENAMETEMPLATEROLEMSGENFONTSTYLENAMEBYROLETEXTMSGENFONTSTYLEMODIFERBOLD13">
    <w:name w:val="MSG_EN_FONT_STYLE_NAME_TEMPLATE_ROLE MSG_EN_FONT_STYLE_NAME_BY_ROLE_TEXT + MSG_EN_FONT_STYLE_MODIFER_BOLD13"/>
    <w:basedOn w:val="MSGENFONTSTYLENAMETEMPLATEROLEMSGENFONTSTYLENAMEBYROLETEXT"/>
    <w:uiPriority w:val="99"/>
    <w:rsid w:val="008948A3"/>
    <w:rPr>
      <w:b/>
      <w:bCs/>
      <w:u w:val="single"/>
    </w:rPr>
  </w:style>
  <w:style w:type="character" w:customStyle="1" w:styleId="MSGENFONTSTYLENAMETEMPLATEROLEMSGENFONTSTYLENAMEBYROLETEXTMSGENFONTSTYLEMODIFERITALIC2">
    <w:name w:val="MSG_EN_FONT_STYLE_NAME_TEMPLATE_ROLE MSG_EN_FONT_STYLE_NAME_BY_ROLE_TEXT + MSG_EN_FONT_STYLE_MODIFER_ITALIC2"/>
    <w:basedOn w:val="MSGENFONTSTYLENAMETEMPLATEROLEMSGENFONTSTYLENAMEBYROLETEXT"/>
    <w:uiPriority w:val="99"/>
    <w:rsid w:val="008948A3"/>
    <w:rPr>
      <w:i/>
      <w:iCs/>
    </w:rPr>
  </w:style>
  <w:style w:type="character" w:customStyle="1" w:styleId="MSGENFONTSTYLENAMETEMPLATEROLELEVELMSGENFONTSTYLENAMEBYROLEHEADING23">
    <w:name w:val="MSG_EN_FONT_STYLE_NAME_TEMPLATE_ROLE_LEVEL MSG_EN_FONT_STYLE_NAME_BY_ROLE_HEADING 23"/>
    <w:basedOn w:val="MSGENFONTSTYLENAMETEMPLATEROLELEVELMSGENFONTSTYLENAMEBYROLEHEADING2"/>
    <w:uiPriority w:val="99"/>
    <w:rsid w:val="008948A3"/>
    <w:rPr>
      <w:u w:val="single"/>
    </w:rPr>
  </w:style>
  <w:style w:type="character" w:customStyle="1" w:styleId="MSGENFONTSTYLENAMETEMPLATEROLEMSGENFONTSTYLENAMEBYROLETEXTMSGENFONTSTYLEMODIFERBOLD12">
    <w:name w:val="MSG_EN_FONT_STYLE_NAME_TEMPLATE_ROLE MSG_EN_FONT_STYLE_NAME_BY_ROLE_TEXT + MSG_EN_FONT_STYLE_MODIFER_BOLD12"/>
    <w:basedOn w:val="MSGENFONTSTYLENAMETEMPLATEROLEMSGENFONTSTYLENAMEBYROLETEXT"/>
    <w:uiPriority w:val="99"/>
    <w:rsid w:val="008948A3"/>
    <w:rPr>
      <w:b/>
      <w:bCs/>
    </w:rPr>
  </w:style>
  <w:style w:type="character" w:customStyle="1" w:styleId="MSGENFONTSTYLENAMETEMPLATEROLEMSGENFONTSTYLENAMEBYROLETEXTMSGENFONTSTYLEMODIFERITALIC1">
    <w:name w:val="MSG_EN_FONT_STYLE_NAME_TEMPLATE_ROLE MSG_EN_FONT_STYLE_NAME_BY_ROLE_TEXT + MSG_EN_FONT_STYLE_MODIFER_ITALIC1"/>
    <w:basedOn w:val="MSGENFONTSTYLENAMETEMPLATEROLEMSGENFONTSTYLENAMEBYROLETEXT"/>
    <w:uiPriority w:val="99"/>
    <w:rsid w:val="008948A3"/>
    <w:rPr>
      <w:i/>
      <w:iCs/>
    </w:rPr>
  </w:style>
  <w:style w:type="character" w:customStyle="1" w:styleId="MSGENFONTSTYLENAMETEMPLATEROLEMSGENFONTSTYLENAMEBYROLETEXTMSGENFONTSTYLEMODIFERBOLD11">
    <w:name w:val="MSG_EN_FONT_STYLE_NAME_TEMPLATE_ROLE MSG_EN_FONT_STYLE_NAME_BY_ROLE_TEXT + MSG_EN_FONT_STYLE_MODIFER_BOLD11"/>
    <w:basedOn w:val="MSGENFONTSTYLENAMETEMPLATEROLEMSGENFONTSTYLENAMEBYROLETEXT"/>
    <w:uiPriority w:val="99"/>
    <w:rsid w:val="008948A3"/>
    <w:rPr>
      <w:b/>
      <w:bCs/>
    </w:rPr>
  </w:style>
  <w:style w:type="character" w:customStyle="1" w:styleId="MSGENFONTSTYLENAMETEMPLATEROLEMSGENFONTSTYLENAMEBYROLETEXTMSGENFONTSTYLEMODIFERBOLD9">
    <w:name w:val="MSG_EN_FONT_STYLE_NAME_TEMPLATE_ROLE MSG_EN_FONT_STYLE_NAME_BY_ROLE_TEXT + MSG_EN_FONT_STYLE_MODIFER_BOLD9"/>
    <w:basedOn w:val="MSGENFONTSTYLENAMETEMPLATEROLEMSGENFONTSTYLENAMEBYROLETEXT"/>
    <w:uiPriority w:val="99"/>
    <w:rsid w:val="008948A3"/>
    <w:rPr>
      <w:b/>
      <w:bCs/>
    </w:rPr>
  </w:style>
  <w:style w:type="character" w:customStyle="1" w:styleId="MSGENFONTSTYLENAMETEMPLATEROLEMSGENFONTSTYLENAMEBYROLETEXT5">
    <w:name w:val="MSG_EN_FONT_STYLE_NAME_TEMPLATE_ROLE MSG_EN_FONT_STYLE_NAME_BY_ROLE_TEXT5"/>
    <w:basedOn w:val="MSGENFONTSTYLENAMETEMPLATEROLEMSGENFONTSTYLENAMEBYROLETEXT"/>
    <w:uiPriority w:val="99"/>
    <w:rsid w:val="008948A3"/>
    <w:rPr>
      <w:u w:val="single"/>
    </w:rPr>
  </w:style>
  <w:style w:type="character" w:customStyle="1" w:styleId="MSGENFONTSTYLENAMETEMPLATEROLELEVELMSGENFONTSTYLENAMEBYROLEHEADING2MSGENFONTSTYLEMODIFERNOTBOLD1">
    <w:name w:val="MSG_EN_FONT_STYLE_NAME_TEMPLATE_ROLE_LEVEL MSG_EN_FONT_STYLE_NAME_BY_ROLE_HEADING 2 + MSG_EN_FONT_STYLE_MODIFER_NOT_BOLD1"/>
    <w:basedOn w:val="MSGENFONTSTYLENAMETEMPLATEROLELEVELMSGENFONTSTYLENAMEBYROLEHEADING2"/>
    <w:uiPriority w:val="99"/>
    <w:rsid w:val="008948A3"/>
  </w:style>
  <w:style w:type="character" w:customStyle="1" w:styleId="MSGENFONTSTYLENAMETEMPLATEROLELEVELMSGENFONTSTYLENAMEBYROLEHEADING22">
    <w:name w:val="MSG_EN_FONT_STYLE_NAME_TEMPLATE_ROLE_LEVEL MSG_EN_FONT_STYLE_NAME_BY_ROLE_HEADING 22"/>
    <w:basedOn w:val="MSGENFONTSTYLENAMETEMPLATEROLELEVELMSGENFONTSTYLENAMEBYROLEHEADING2"/>
    <w:uiPriority w:val="99"/>
    <w:rsid w:val="008948A3"/>
    <w:rPr>
      <w:u w:val="single"/>
    </w:rPr>
  </w:style>
  <w:style w:type="character" w:customStyle="1" w:styleId="MSGENFONTSTYLENAMETEMPLATEROLEMSGENFONTSTYLENAMEBYROLETEXT4">
    <w:name w:val="MSG_EN_FONT_STYLE_NAME_TEMPLATE_ROLE MSG_EN_FONT_STYLE_NAME_BY_ROLE_TEXT4"/>
    <w:basedOn w:val="MSGENFONTSTYLENAMETEMPLATEROLEMSGENFONTSTYLENAMEBYROLETEXT"/>
    <w:uiPriority w:val="99"/>
    <w:rsid w:val="008948A3"/>
  </w:style>
  <w:style w:type="character" w:customStyle="1" w:styleId="MSGENFONTSTYLENAMETEMPLATEROLEMSGENFONTSTYLENAMEBYROLETEXTMSGENFONTSTYLEMODIFERBOLD7">
    <w:name w:val="MSG_EN_FONT_STYLE_NAME_TEMPLATE_ROLE MSG_EN_FONT_STYLE_NAME_BY_ROLE_TEXT + MSG_EN_FONT_STYLE_MODIFER_BOLD7"/>
    <w:basedOn w:val="MSGENFONTSTYLENAMETEMPLATEROLEMSGENFONTSTYLENAMEBYROLETEXT"/>
    <w:uiPriority w:val="99"/>
    <w:rsid w:val="008948A3"/>
    <w:rPr>
      <w:b/>
      <w:bCs/>
    </w:rPr>
  </w:style>
  <w:style w:type="character" w:customStyle="1" w:styleId="MSGENFONTSTYLENAMETEMPLATEROLEMSGENFONTSTYLENAMEBYROLETEXTMSGENFONTSTYLEMODIFERBOLD6">
    <w:name w:val="MSG_EN_FONT_STYLE_NAME_TEMPLATE_ROLE MSG_EN_FONT_STYLE_NAME_BY_ROLE_TEXT + MSG_EN_FONT_STYLE_MODIFER_BOLD6"/>
    <w:basedOn w:val="MSGENFONTSTYLENAMETEMPLATEROLEMSGENFONTSTYLENAMEBYROLETEXT"/>
    <w:uiPriority w:val="99"/>
    <w:rsid w:val="008948A3"/>
    <w:rPr>
      <w:b/>
      <w:bCs/>
    </w:rPr>
  </w:style>
  <w:style w:type="character" w:customStyle="1" w:styleId="MSGENFONTSTYLENAMETEMPLATEROLEMSGENFONTSTYLENAMEBYROLETEXTMSGENFONTSTYLEMODIFERBOLD5">
    <w:name w:val="MSG_EN_FONT_STYLE_NAME_TEMPLATE_ROLE MSG_EN_FONT_STYLE_NAME_BY_ROLE_TEXT + MSG_EN_FONT_STYLE_MODIFER_BOLD5"/>
    <w:basedOn w:val="MSGENFONTSTYLENAMETEMPLATEROLEMSGENFONTSTYLENAMEBYROLETEXT"/>
    <w:uiPriority w:val="99"/>
    <w:rsid w:val="008948A3"/>
    <w:rPr>
      <w:b/>
      <w:bCs/>
      <w:u w:val="single"/>
    </w:rPr>
  </w:style>
  <w:style w:type="character" w:customStyle="1" w:styleId="MSGENFONTSTYLENAMETEMPLATEROLEMSGENFONTSTYLENAMEBYROLETEXTMSGENFONTSTYLEMODIFERBOLD4">
    <w:name w:val="MSG_EN_FONT_STYLE_NAME_TEMPLATE_ROLE MSG_EN_FONT_STYLE_NAME_BY_ROLE_TEXT + MSG_EN_FONT_STYLE_MODIFER_BOLD4"/>
    <w:basedOn w:val="MSGENFONTSTYLENAMETEMPLATEROLEMSGENFONTSTYLENAMEBYROLETEXT"/>
    <w:uiPriority w:val="99"/>
    <w:rsid w:val="008948A3"/>
    <w:rPr>
      <w:b/>
      <w:bCs/>
    </w:rPr>
  </w:style>
  <w:style w:type="character" w:customStyle="1" w:styleId="MSGENFONTSTYLENAMETEMPLATEROLEMSGENFONTSTYLENAMEBYROLETEXTMSGENFONTSTYLEMODIFERBOLD3">
    <w:name w:val="MSG_EN_FONT_STYLE_NAME_TEMPLATE_ROLE MSG_EN_FONT_STYLE_NAME_BY_ROLE_TEXT + MSG_EN_FONT_STYLE_MODIFER_BOLD3"/>
    <w:basedOn w:val="MSGENFONTSTYLENAMETEMPLATEROLEMSGENFONTSTYLENAMEBYROLETEXT"/>
    <w:uiPriority w:val="99"/>
    <w:rsid w:val="008948A3"/>
    <w:rPr>
      <w:b/>
      <w:bCs/>
    </w:rPr>
  </w:style>
  <w:style w:type="character" w:customStyle="1" w:styleId="MSGENFONTSTYLENAMETEMPLATEROLEMSGENFONTSTYLENAMEBYROLETEXT3">
    <w:name w:val="MSG_EN_FONT_STYLE_NAME_TEMPLATE_ROLE MSG_EN_FONT_STYLE_NAME_BY_ROLE_TEXT3"/>
    <w:basedOn w:val="MSGENFONTSTYLENAMETEMPLATEROLEMSGENFONTSTYLENAMEBYROLETEXT"/>
    <w:uiPriority w:val="99"/>
    <w:rsid w:val="008948A3"/>
    <w:rPr>
      <w:u w:val="single"/>
    </w:rPr>
  </w:style>
  <w:style w:type="character" w:customStyle="1" w:styleId="MSGENFONTSTYLENAMETEMPLATEROLEMSGENFONTSTYLENAMEBYROLETEXT2">
    <w:name w:val="MSG_EN_FONT_STYLE_NAME_TEMPLATE_ROLE MSG_EN_FONT_STYLE_NAME_BY_ROLE_TEXT2"/>
    <w:basedOn w:val="MSGENFONTSTYLENAMETEMPLATEROLEMSGENFONTSTYLENAMEBYROLETEXT"/>
    <w:uiPriority w:val="99"/>
    <w:rsid w:val="008948A3"/>
  </w:style>
  <w:style w:type="character" w:customStyle="1" w:styleId="MSGENFONTSTYLENAMETEMPLATEROLEMSGENFONTSTYLENAMEBYROLETEXTMSGENFONTSTYLEMODIFERBOLD2">
    <w:name w:val="MSG_EN_FONT_STYLE_NAME_TEMPLATE_ROLE MSG_EN_FONT_STYLE_NAME_BY_ROLE_TEXT + MSG_EN_FONT_STYLE_MODIFER_BOLD2"/>
    <w:basedOn w:val="MSGENFONTSTYLENAMETEMPLATEROLEMSGENFONTSTYLENAMEBYROLETEXT"/>
    <w:uiPriority w:val="99"/>
    <w:rsid w:val="008948A3"/>
    <w:rPr>
      <w:b/>
      <w:bCs/>
      <w:u w:val="single"/>
    </w:rPr>
  </w:style>
  <w:style w:type="character" w:customStyle="1" w:styleId="MSGENFONTSTYLENAMETEMPLATEROLENUMBERMSGENFONTSTYLENAMEBYROLETEXT2">
    <w:name w:val="MSG_EN_FONT_STYLE_NAME_TEMPLATE_ROLE_NUMBER MSG_EN_FONT_STYLE_NAME_BY_ROLE_TEXT 2_"/>
    <w:basedOn w:val="Carpredefinitoparagrafo"/>
    <w:link w:val="MSGENFONTSTYLENAMETEMPLATEROLENUMBERMSGENFONTSTYLENAMEBYROLETEXT20"/>
    <w:uiPriority w:val="99"/>
    <w:locked/>
    <w:rsid w:val="008948A3"/>
    <w:rPr>
      <w:b/>
      <w:bCs/>
      <w:sz w:val="23"/>
      <w:szCs w:val="23"/>
      <w:shd w:val="clear" w:color="auto" w:fill="FFFFFF"/>
    </w:rPr>
  </w:style>
  <w:style w:type="character" w:customStyle="1" w:styleId="MSGENFONTSTYLENAMETEMPLATEROLEMSGENFONTSTYLENAMEBYROLETEXTMSGENFONTSTYLEMODIFERBOLD1">
    <w:name w:val="MSG_EN_FONT_STYLE_NAME_TEMPLATE_ROLE MSG_EN_FONT_STYLE_NAME_BY_ROLE_TEXT + MSG_EN_FONT_STYLE_MODIFER_BOLD1"/>
    <w:basedOn w:val="MSGENFONTSTYLENAMETEMPLATEROLEMSGENFONTSTYLENAMEBYROLETEXT"/>
    <w:uiPriority w:val="99"/>
    <w:rsid w:val="008948A3"/>
    <w:rPr>
      <w:b/>
      <w:bCs/>
    </w:rPr>
  </w:style>
  <w:style w:type="paragraph" w:customStyle="1" w:styleId="MSGENFONTSTYLENAMETEMPLATEROLEMSGENFONTSTYLENAMEBYROLEPICTURECAPTION1">
    <w:name w:val="MSG_EN_FONT_STYLE_NAME_TEMPLATE_ROLE MSG_EN_FONT_STYLE_NAME_BY_ROLE_PICTURE_CAPTION1"/>
    <w:basedOn w:val="Normale"/>
    <w:link w:val="MSGENFONTSTYLENAMETEMPLATEROLEMSGENFONTSTYLENAMEBYROLEPICTURECAPTION"/>
    <w:uiPriority w:val="99"/>
    <w:rsid w:val="008948A3"/>
    <w:pPr>
      <w:widowControl w:val="0"/>
      <w:shd w:val="clear" w:color="auto" w:fill="FFFFFF"/>
      <w:spacing w:line="240" w:lineRule="atLeast"/>
    </w:pPr>
    <w:rPr>
      <w:spacing w:val="-20"/>
      <w:sz w:val="55"/>
      <w:szCs w:val="55"/>
    </w:rPr>
  </w:style>
  <w:style w:type="paragraph" w:customStyle="1" w:styleId="MSGENFONTSTYLENAMETEMPLATEROLEMSGENFONTSTYLENAMEBYROLETEXT1">
    <w:name w:val="MSG_EN_FONT_STYLE_NAME_TEMPLATE_ROLE MSG_EN_FONT_STYLE_NAME_BY_ROLE_TEXT1"/>
    <w:basedOn w:val="Normale"/>
    <w:link w:val="MSGENFONTSTYLENAMETEMPLATEROLEMSGENFONTSTYLENAMEBYROLETEXT"/>
    <w:uiPriority w:val="99"/>
    <w:rsid w:val="008948A3"/>
    <w:pPr>
      <w:widowControl w:val="0"/>
      <w:shd w:val="clear" w:color="auto" w:fill="FFFFFF"/>
      <w:spacing w:before="600" w:after="360" w:line="240" w:lineRule="atLeast"/>
      <w:ind w:hanging="440"/>
      <w:jc w:val="both"/>
    </w:pPr>
    <w:rPr>
      <w:sz w:val="23"/>
      <w:szCs w:val="23"/>
    </w:rPr>
  </w:style>
  <w:style w:type="paragraph" w:customStyle="1" w:styleId="MSGENFONTSTYLENAMETEMPLATEROLELEVELMSGENFONTSTYLENAMEBYROLEHEADING21">
    <w:name w:val="MSG_EN_FONT_STYLE_NAME_TEMPLATE_ROLE_LEVEL MSG_EN_FONT_STYLE_NAME_BY_ROLE_HEADING 21"/>
    <w:basedOn w:val="Normale"/>
    <w:link w:val="MSGENFONTSTYLENAMETEMPLATEROLELEVELMSGENFONTSTYLENAMEBYROLEHEADING2"/>
    <w:uiPriority w:val="99"/>
    <w:rsid w:val="008948A3"/>
    <w:pPr>
      <w:widowControl w:val="0"/>
      <w:shd w:val="clear" w:color="auto" w:fill="FFFFFF"/>
      <w:spacing w:before="60" w:after="360" w:line="240" w:lineRule="atLeast"/>
      <w:ind w:hanging="1000"/>
      <w:outlineLvl w:val="1"/>
    </w:pPr>
    <w:rPr>
      <w:b/>
      <w:bCs/>
      <w:sz w:val="23"/>
      <w:szCs w:val="23"/>
    </w:rPr>
  </w:style>
  <w:style w:type="paragraph" w:customStyle="1" w:styleId="MSGENFONTSTYLENAMETEMPLATEROLENUMBERMSGENFONTSTYLENAMEBYROLETEXT20">
    <w:name w:val="MSG_EN_FONT_STYLE_NAME_TEMPLATE_ROLE_NUMBER MSG_EN_FONT_STYLE_NAME_BY_ROLE_TEXT 2"/>
    <w:basedOn w:val="Normale"/>
    <w:link w:val="MSGENFONTSTYLENAMETEMPLATEROLENUMBERMSGENFONTSTYLENAMEBYROLETEXT2"/>
    <w:uiPriority w:val="99"/>
    <w:rsid w:val="008948A3"/>
    <w:pPr>
      <w:widowControl w:val="0"/>
      <w:shd w:val="clear" w:color="auto" w:fill="FFFFFF"/>
      <w:spacing w:before="240" w:line="274" w:lineRule="exact"/>
      <w:jc w:val="center"/>
    </w:pPr>
    <w:rPr>
      <w:b/>
      <w:bCs/>
      <w:sz w:val="23"/>
      <w:szCs w:val="23"/>
    </w:rPr>
  </w:style>
  <w:style w:type="paragraph" w:styleId="NormaleWeb">
    <w:name w:val="Normal (Web)"/>
    <w:basedOn w:val="Normale"/>
    <w:uiPriority w:val="99"/>
    <w:unhideWhenUsed/>
    <w:rsid w:val="008948A3"/>
    <w:pPr>
      <w:spacing w:before="100" w:beforeAutospacing="1" w:after="119"/>
    </w:pPr>
    <w:rPr>
      <w:rFonts w:ascii="Times New Roman" w:eastAsia="Times New Roman" w:hAnsi="Times New Roman"/>
      <w:szCs w:val="24"/>
    </w:rPr>
  </w:style>
  <w:style w:type="paragraph" w:styleId="Sottotitolo">
    <w:name w:val="Subtitle"/>
    <w:basedOn w:val="Normale"/>
    <w:next w:val="Normale"/>
    <w:link w:val="SottotitoloCarattere"/>
    <w:uiPriority w:val="11"/>
    <w:qFormat/>
    <w:rsid w:val="008948A3"/>
    <w:pPr>
      <w:numPr>
        <w:ilvl w:val="1"/>
      </w:numPr>
      <w:jc w:val="center"/>
    </w:pPr>
    <w:rPr>
      <w:rFonts w:asciiTheme="majorHAnsi" w:eastAsiaTheme="majorEastAsia" w:hAnsiTheme="majorHAnsi" w:cstheme="majorBidi"/>
      <w:b/>
      <w:i/>
      <w:iCs/>
      <w:color w:val="0F243E" w:themeColor="text2" w:themeShade="80"/>
      <w:spacing w:val="15"/>
      <w:szCs w:val="24"/>
    </w:rPr>
  </w:style>
  <w:style w:type="character" w:customStyle="1" w:styleId="SottotitoloCarattere">
    <w:name w:val="Sottotitolo Carattere"/>
    <w:basedOn w:val="Carpredefinitoparagrafo"/>
    <w:link w:val="Sottotitolo"/>
    <w:uiPriority w:val="11"/>
    <w:rsid w:val="008948A3"/>
    <w:rPr>
      <w:rFonts w:asciiTheme="majorHAnsi" w:eastAsiaTheme="majorEastAsia" w:hAnsiTheme="majorHAnsi" w:cstheme="majorBidi"/>
      <w:b/>
      <w:i/>
      <w:iCs/>
      <w:color w:val="0F243E" w:themeColor="text2" w:themeShade="80"/>
      <w:spacing w:val="15"/>
      <w:sz w:val="24"/>
      <w:szCs w:val="24"/>
    </w:rPr>
  </w:style>
  <w:style w:type="paragraph" w:styleId="Nessunaspaziatura">
    <w:name w:val="No Spacing"/>
    <w:aliases w:val="sottotitolo 2"/>
    <w:uiPriority w:val="1"/>
    <w:qFormat/>
    <w:rsid w:val="00E31871"/>
    <w:pPr>
      <w:jc w:val="center"/>
    </w:pPr>
    <w:rPr>
      <w:b/>
      <w:smallCaps/>
      <w:color w:val="0F243E" w:themeColor="text2" w:themeShade="80"/>
      <w:sz w:val="24"/>
    </w:rPr>
  </w:style>
  <w:style w:type="character" w:customStyle="1" w:styleId="CollegamentoInternet">
    <w:name w:val="Collegamento Internet"/>
    <w:basedOn w:val="Carpredefinitoparagrafo"/>
    <w:uiPriority w:val="99"/>
    <w:rsid w:val="00A73D0A"/>
    <w:rPr>
      <w:color w:val="0000FF"/>
      <w:u w:val="single"/>
    </w:rPr>
  </w:style>
  <w:style w:type="paragraph" w:styleId="Paragrafoelenco">
    <w:name w:val="List Paragraph"/>
    <w:basedOn w:val="Normale"/>
    <w:uiPriority w:val="34"/>
    <w:qFormat/>
    <w:rsid w:val="00304915"/>
    <w:pPr>
      <w:ind w:left="720"/>
      <w:contextualSpacing/>
    </w:pPr>
  </w:style>
</w:styles>
</file>

<file path=word/webSettings.xml><?xml version="1.0" encoding="utf-8"?>
<w:webSettings xmlns:r="http://schemas.openxmlformats.org/officeDocument/2006/relationships" xmlns:w="http://schemas.openxmlformats.org/wordprocessingml/2006/main">
  <w:divs>
    <w:div w:id="19746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tocollo.irpet@postacert.toscan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0F92F-09FD-43FB-A903-D2DBE759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749</Words>
  <Characters>4271</Characters>
  <Application>Microsoft Office Word</Application>
  <DocSecurity>0</DocSecurity>
  <Lines>35</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Istituto</vt:lpstr>
      <vt:lpstr>Istituto</vt:lpstr>
    </vt:vector>
  </TitlesOfParts>
  <Company>firenze</Company>
  <LinksUpToDate>false</LinksUpToDate>
  <CharactersWithSpaces>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dc:title>
  <dc:creator>irpet</dc:creator>
  <cp:lastModifiedBy>Giulia Bonatti</cp:lastModifiedBy>
  <cp:revision>2</cp:revision>
  <cp:lastPrinted>2020-09-16T07:05:00Z</cp:lastPrinted>
  <dcterms:created xsi:type="dcterms:W3CDTF">2022-01-13T13:27:00Z</dcterms:created>
  <dcterms:modified xsi:type="dcterms:W3CDTF">2022-01-13T13:27:00Z</dcterms:modified>
</cp:coreProperties>
</file>